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812" w:rsidRPr="003E0861" w:rsidRDefault="00995648" w:rsidP="007202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Филиал муниципального бюджетного</w:t>
      </w:r>
      <w:r w:rsidR="008624BA" w:rsidRPr="003E0861">
        <w:rPr>
          <w:rFonts w:ascii="Times New Roman" w:hAnsi="Times New Roman" w:cs="Times New Roman"/>
          <w:sz w:val="24"/>
          <w:szCs w:val="24"/>
        </w:rPr>
        <w:t xml:space="preserve"> </w:t>
      </w:r>
      <w:r w:rsidR="00A9065D" w:rsidRPr="003E0861">
        <w:rPr>
          <w:rFonts w:ascii="Times New Roman" w:hAnsi="Times New Roman" w:cs="Times New Roman"/>
          <w:sz w:val="24"/>
          <w:szCs w:val="24"/>
        </w:rPr>
        <w:t>обще</w:t>
      </w:r>
      <w:r>
        <w:rPr>
          <w:rFonts w:ascii="Times New Roman" w:hAnsi="Times New Roman" w:cs="Times New Roman"/>
          <w:sz w:val="24"/>
          <w:szCs w:val="24"/>
        </w:rPr>
        <w:t>образовательного учреждения</w:t>
      </w:r>
      <w:r w:rsidR="008624BA" w:rsidRPr="003E0861">
        <w:rPr>
          <w:rFonts w:ascii="Times New Roman" w:hAnsi="Times New Roman" w:cs="Times New Roman"/>
          <w:sz w:val="24"/>
          <w:szCs w:val="24"/>
        </w:rPr>
        <w:t xml:space="preserve"> </w:t>
      </w:r>
    </w:p>
    <w:p w:rsidR="00A9065D" w:rsidRPr="003E0861" w:rsidRDefault="008624BA" w:rsidP="0072023F">
      <w:pPr>
        <w:spacing w:after="0" w:line="240" w:lineRule="auto"/>
        <w:jc w:val="center"/>
        <w:rPr>
          <w:rFonts w:ascii="Times New Roman" w:hAnsi="Times New Roman" w:cs="Times New Roman"/>
          <w:sz w:val="24"/>
          <w:szCs w:val="24"/>
        </w:rPr>
      </w:pPr>
      <w:r w:rsidRPr="003E0861">
        <w:rPr>
          <w:rFonts w:ascii="Times New Roman" w:hAnsi="Times New Roman" w:cs="Times New Roman"/>
          <w:sz w:val="24"/>
          <w:szCs w:val="24"/>
        </w:rPr>
        <w:t>«Гимназия с.</w:t>
      </w:r>
      <w:r w:rsidR="00C56812" w:rsidRPr="003E0861">
        <w:rPr>
          <w:rFonts w:ascii="Times New Roman" w:hAnsi="Times New Roman" w:cs="Times New Roman"/>
          <w:sz w:val="24"/>
          <w:szCs w:val="24"/>
        </w:rPr>
        <w:t xml:space="preserve"> </w:t>
      </w:r>
      <w:proofErr w:type="gramStart"/>
      <w:r w:rsidRPr="003E0861">
        <w:rPr>
          <w:rFonts w:ascii="Times New Roman" w:hAnsi="Times New Roman" w:cs="Times New Roman"/>
          <w:sz w:val="24"/>
          <w:szCs w:val="24"/>
        </w:rPr>
        <w:t>Большой</w:t>
      </w:r>
      <w:proofErr w:type="gramEnd"/>
      <w:r w:rsidRPr="003E0861">
        <w:rPr>
          <w:rFonts w:ascii="Times New Roman" w:hAnsi="Times New Roman" w:cs="Times New Roman"/>
          <w:sz w:val="24"/>
          <w:szCs w:val="24"/>
        </w:rPr>
        <w:t xml:space="preserve"> </w:t>
      </w:r>
      <w:proofErr w:type="spellStart"/>
      <w:r w:rsidRPr="003E0861">
        <w:rPr>
          <w:rFonts w:ascii="Times New Roman" w:hAnsi="Times New Roman" w:cs="Times New Roman"/>
          <w:sz w:val="24"/>
          <w:szCs w:val="24"/>
        </w:rPr>
        <w:t>Сардек</w:t>
      </w:r>
      <w:proofErr w:type="spellEnd"/>
      <w:r w:rsidR="00A9065D" w:rsidRPr="003E0861">
        <w:rPr>
          <w:rFonts w:ascii="Times New Roman" w:hAnsi="Times New Roman" w:cs="Times New Roman"/>
          <w:sz w:val="24"/>
          <w:szCs w:val="24"/>
        </w:rPr>
        <w:t xml:space="preserve"> имени К.Ф.Шакирова</w:t>
      </w:r>
      <w:r w:rsidRPr="003E0861">
        <w:rPr>
          <w:rFonts w:ascii="Times New Roman" w:hAnsi="Times New Roman" w:cs="Times New Roman"/>
          <w:sz w:val="24"/>
          <w:szCs w:val="24"/>
        </w:rPr>
        <w:t xml:space="preserve">» </w:t>
      </w:r>
    </w:p>
    <w:p w:rsidR="008624BA" w:rsidRPr="003E0861" w:rsidRDefault="008624BA" w:rsidP="0072023F">
      <w:pPr>
        <w:spacing w:after="0" w:line="240" w:lineRule="auto"/>
        <w:jc w:val="center"/>
        <w:rPr>
          <w:rFonts w:ascii="Times New Roman" w:hAnsi="Times New Roman" w:cs="Times New Roman"/>
          <w:sz w:val="24"/>
          <w:szCs w:val="24"/>
        </w:rPr>
      </w:pPr>
      <w:proofErr w:type="spellStart"/>
      <w:r w:rsidRPr="003E0861">
        <w:rPr>
          <w:rFonts w:ascii="Times New Roman" w:hAnsi="Times New Roman" w:cs="Times New Roman"/>
          <w:sz w:val="24"/>
          <w:szCs w:val="24"/>
        </w:rPr>
        <w:t>Кукморского</w:t>
      </w:r>
      <w:proofErr w:type="spellEnd"/>
      <w:r w:rsidRPr="003E0861">
        <w:rPr>
          <w:rFonts w:ascii="Times New Roman" w:hAnsi="Times New Roman" w:cs="Times New Roman"/>
          <w:sz w:val="24"/>
          <w:szCs w:val="24"/>
        </w:rPr>
        <w:t xml:space="preserve"> муниципального района Республики Татарстан</w:t>
      </w:r>
      <w:r w:rsidR="00995648">
        <w:rPr>
          <w:rFonts w:ascii="Times New Roman" w:hAnsi="Times New Roman" w:cs="Times New Roman"/>
          <w:sz w:val="24"/>
          <w:szCs w:val="24"/>
        </w:rPr>
        <w:t xml:space="preserve"> в д. </w:t>
      </w:r>
      <w:proofErr w:type="spellStart"/>
      <w:r w:rsidR="00995648">
        <w:rPr>
          <w:rFonts w:ascii="Times New Roman" w:hAnsi="Times New Roman" w:cs="Times New Roman"/>
          <w:sz w:val="24"/>
          <w:szCs w:val="24"/>
        </w:rPr>
        <w:t>Аш-Бузи</w:t>
      </w:r>
      <w:proofErr w:type="spellEnd"/>
    </w:p>
    <w:p w:rsidR="008624BA" w:rsidRPr="003E0861" w:rsidRDefault="008624BA" w:rsidP="0072023F">
      <w:pPr>
        <w:spacing w:after="0" w:line="240" w:lineRule="auto"/>
        <w:rPr>
          <w:rFonts w:ascii="Times New Roman" w:hAnsi="Times New Roman" w:cs="Times New Roman"/>
          <w:sz w:val="24"/>
          <w:szCs w:val="24"/>
        </w:rPr>
      </w:pPr>
    </w:p>
    <w:p w:rsidR="008624BA" w:rsidRPr="003E0861" w:rsidRDefault="008624BA" w:rsidP="0072023F">
      <w:pPr>
        <w:spacing w:after="0" w:line="240" w:lineRule="auto"/>
        <w:rPr>
          <w:rFonts w:ascii="Times New Roman" w:hAnsi="Times New Roman" w:cs="Times New Roman"/>
          <w:sz w:val="24"/>
          <w:szCs w:val="24"/>
        </w:rPr>
      </w:pPr>
    </w:p>
    <w:p w:rsidR="008624BA" w:rsidRPr="00C56812" w:rsidRDefault="008624BA" w:rsidP="0072023F">
      <w:pPr>
        <w:spacing w:after="0" w:line="240" w:lineRule="auto"/>
        <w:rPr>
          <w:rFonts w:ascii="Times New Roman" w:hAnsi="Times New Roman" w:cs="Times New Roman"/>
        </w:rPr>
      </w:pPr>
    </w:p>
    <w:p w:rsidR="008624BA" w:rsidRPr="00C56812" w:rsidRDefault="008624BA" w:rsidP="0072023F">
      <w:pPr>
        <w:spacing w:after="0" w:line="240" w:lineRule="auto"/>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b/>
          <w:sz w:val="40"/>
          <w:szCs w:val="40"/>
        </w:rPr>
      </w:pPr>
    </w:p>
    <w:p w:rsidR="00C56812" w:rsidRDefault="00C56812" w:rsidP="0072023F">
      <w:pPr>
        <w:spacing w:after="0" w:line="240" w:lineRule="auto"/>
        <w:jc w:val="center"/>
        <w:rPr>
          <w:rFonts w:ascii="Times New Roman" w:hAnsi="Times New Roman" w:cs="Times New Roman"/>
          <w:b/>
          <w:sz w:val="40"/>
          <w:szCs w:val="40"/>
        </w:rPr>
      </w:pPr>
    </w:p>
    <w:p w:rsidR="00C56812" w:rsidRPr="00C56812" w:rsidRDefault="00C56812" w:rsidP="0072023F">
      <w:pPr>
        <w:spacing w:after="0" w:line="240" w:lineRule="auto"/>
        <w:jc w:val="center"/>
        <w:rPr>
          <w:rFonts w:ascii="Times New Roman" w:hAnsi="Times New Roman" w:cs="Times New Roman"/>
          <w:b/>
          <w:sz w:val="40"/>
          <w:szCs w:val="40"/>
        </w:rPr>
      </w:pPr>
    </w:p>
    <w:p w:rsidR="008624BA" w:rsidRDefault="008624BA" w:rsidP="0072023F">
      <w:pPr>
        <w:spacing w:after="0" w:line="240" w:lineRule="auto"/>
        <w:jc w:val="center"/>
        <w:rPr>
          <w:rFonts w:ascii="Times New Roman" w:hAnsi="Times New Roman" w:cs="Times New Roman"/>
          <w:b/>
          <w:sz w:val="40"/>
          <w:szCs w:val="40"/>
        </w:rPr>
      </w:pPr>
    </w:p>
    <w:p w:rsidR="00C56812" w:rsidRDefault="00C56812" w:rsidP="0072023F">
      <w:pPr>
        <w:spacing w:after="0" w:line="240" w:lineRule="auto"/>
        <w:jc w:val="center"/>
        <w:rPr>
          <w:rFonts w:ascii="Times New Roman" w:hAnsi="Times New Roman" w:cs="Times New Roman"/>
          <w:b/>
          <w:sz w:val="40"/>
          <w:szCs w:val="40"/>
        </w:rPr>
      </w:pPr>
    </w:p>
    <w:p w:rsidR="00E54A57" w:rsidRPr="00C56812" w:rsidRDefault="00E54A57" w:rsidP="00F347F9">
      <w:pPr>
        <w:spacing w:after="0" w:line="240" w:lineRule="auto"/>
        <w:rPr>
          <w:rFonts w:ascii="Times New Roman" w:hAnsi="Times New Roman" w:cs="Times New Roman"/>
          <w:b/>
          <w:sz w:val="40"/>
          <w:szCs w:val="40"/>
        </w:rPr>
      </w:pPr>
    </w:p>
    <w:p w:rsidR="008624BA" w:rsidRPr="00C56812" w:rsidRDefault="008624BA" w:rsidP="0072023F">
      <w:pPr>
        <w:spacing w:after="0" w:line="240" w:lineRule="auto"/>
        <w:jc w:val="center"/>
        <w:rPr>
          <w:rFonts w:ascii="Times New Roman" w:hAnsi="Times New Roman" w:cs="Times New Roman"/>
          <w:b/>
          <w:sz w:val="40"/>
          <w:szCs w:val="40"/>
        </w:rPr>
      </w:pPr>
    </w:p>
    <w:p w:rsidR="008624BA" w:rsidRPr="003E0861" w:rsidRDefault="008624BA" w:rsidP="0072023F">
      <w:pPr>
        <w:pStyle w:val="a5"/>
        <w:rPr>
          <w:b/>
          <w:bCs/>
          <w:i w:val="0"/>
          <w:iCs w:val="0"/>
          <w:sz w:val="40"/>
          <w:szCs w:val="40"/>
        </w:rPr>
      </w:pPr>
      <w:r w:rsidRPr="003E0861">
        <w:rPr>
          <w:b/>
          <w:bCs/>
          <w:i w:val="0"/>
          <w:iCs w:val="0"/>
          <w:sz w:val="40"/>
          <w:szCs w:val="40"/>
        </w:rPr>
        <w:t>Индивидуальный план</w:t>
      </w:r>
    </w:p>
    <w:p w:rsidR="00C56812" w:rsidRPr="003E0861" w:rsidRDefault="008624BA" w:rsidP="0072023F">
      <w:pPr>
        <w:pStyle w:val="a5"/>
        <w:rPr>
          <w:b/>
          <w:bCs/>
          <w:i w:val="0"/>
          <w:iCs w:val="0"/>
          <w:sz w:val="40"/>
          <w:szCs w:val="40"/>
        </w:rPr>
      </w:pPr>
      <w:r w:rsidRPr="003E0861">
        <w:rPr>
          <w:b/>
          <w:bCs/>
          <w:i w:val="0"/>
          <w:iCs w:val="0"/>
          <w:sz w:val="40"/>
          <w:szCs w:val="40"/>
        </w:rPr>
        <w:t xml:space="preserve">повышения профессионального уровня </w:t>
      </w:r>
    </w:p>
    <w:p w:rsidR="008624BA" w:rsidRPr="003E0861" w:rsidRDefault="008624BA" w:rsidP="0072023F">
      <w:pPr>
        <w:pStyle w:val="a5"/>
        <w:rPr>
          <w:b/>
          <w:bCs/>
          <w:i w:val="0"/>
          <w:iCs w:val="0"/>
          <w:sz w:val="40"/>
          <w:szCs w:val="40"/>
        </w:rPr>
      </w:pPr>
      <w:r w:rsidRPr="003E0861">
        <w:rPr>
          <w:b/>
          <w:bCs/>
          <w:i w:val="0"/>
          <w:iCs w:val="0"/>
          <w:sz w:val="40"/>
          <w:szCs w:val="40"/>
        </w:rPr>
        <w:t xml:space="preserve">на </w:t>
      </w:r>
      <w:proofErr w:type="spellStart"/>
      <w:r w:rsidRPr="003E0861">
        <w:rPr>
          <w:b/>
          <w:bCs/>
          <w:i w:val="0"/>
          <w:iCs w:val="0"/>
          <w:sz w:val="40"/>
          <w:szCs w:val="40"/>
        </w:rPr>
        <w:t>межаттестационный</w:t>
      </w:r>
      <w:proofErr w:type="spellEnd"/>
      <w:r w:rsidRPr="003E0861">
        <w:rPr>
          <w:b/>
          <w:bCs/>
          <w:i w:val="0"/>
          <w:iCs w:val="0"/>
          <w:sz w:val="40"/>
          <w:szCs w:val="40"/>
        </w:rPr>
        <w:t xml:space="preserve"> период</w:t>
      </w:r>
    </w:p>
    <w:p w:rsidR="00C56812" w:rsidRPr="003E0861" w:rsidRDefault="008624BA" w:rsidP="0072023F">
      <w:pPr>
        <w:pStyle w:val="a5"/>
        <w:rPr>
          <w:b/>
          <w:bCs/>
          <w:i w:val="0"/>
          <w:iCs w:val="0"/>
          <w:sz w:val="40"/>
          <w:szCs w:val="40"/>
        </w:rPr>
      </w:pPr>
      <w:r w:rsidRPr="003E0861">
        <w:rPr>
          <w:b/>
          <w:bCs/>
          <w:i w:val="0"/>
          <w:iCs w:val="0"/>
          <w:sz w:val="40"/>
          <w:szCs w:val="40"/>
        </w:rPr>
        <w:t xml:space="preserve">учителя </w:t>
      </w:r>
      <w:r w:rsidR="00995648">
        <w:rPr>
          <w:b/>
          <w:bCs/>
          <w:i w:val="0"/>
          <w:iCs w:val="0"/>
          <w:sz w:val="40"/>
          <w:szCs w:val="40"/>
        </w:rPr>
        <w:t>начальных классов</w:t>
      </w:r>
      <w:r w:rsidR="00C56812" w:rsidRPr="003E0861">
        <w:rPr>
          <w:b/>
          <w:bCs/>
          <w:i w:val="0"/>
          <w:iCs w:val="0"/>
          <w:sz w:val="40"/>
          <w:szCs w:val="40"/>
        </w:rPr>
        <w:t xml:space="preserve"> </w:t>
      </w:r>
    </w:p>
    <w:p w:rsidR="008624BA" w:rsidRPr="003E0861" w:rsidRDefault="00C56812" w:rsidP="0072023F">
      <w:pPr>
        <w:pStyle w:val="a5"/>
        <w:rPr>
          <w:sz w:val="40"/>
          <w:szCs w:val="40"/>
        </w:rPr>
      </w:pPr>
      <w:proofErr w:type="spellStart"/>
      <w:r w:rsidRPr="003E0861">
        <w:rPr>
          <w:b/>
          <w:bCs/>
          <w:i w:val="0"/>
          <w:iCs w:val="0"/>
          <w:sz w:val="40"/>
          <w:szCs w:val="40"/>
        </w:rPr>
        <w:t>Га</w:t>
      </w:r>
      <w:r w:rsidR="00995648">
        <w:rPr>
          <w:b/>
          <w:bCs/>
          <w:i w:val="0"/>
          <w:iCs w:val="0"/>
          <w:sz w:val="40"/>
          <w:szCs w:val="40"/>
        </w:rPr>
        <w:t>лимзяновой</w:t>
      </w:r>
      <w:proofErr w:type="spellEnd"/>
      <w:r w:rsidR="00995648">
        <w:rPr>
          <w:b/>
          <w:bCs/>
          <w:i w:val="0"/>
          <w:iCs w:val="0"/>
          <w:sz w:val="40"/>
          <w:szCs w:val="40"/>
        </w:rPr>
        <w:t xml:space="preserve"> </w:t>
      </w:r>
      <w:proofErr w:type="spellStart"/>
      <w:r w:rsidR="00995648">
        <w:rPr>
          <w:b/>
          <w:bCs/>
          <w:i w:val="0"/>
          <w:iCs w:val="0"/>
          <w:sz w:val="40"/>
          <w:szCs w:val="40"/>
        </w:rPr>
        <w:t>Фираи</w:t>
      </w:r>
      <w:proofErr w:type="spellEnd"/>
      <w:r w:rsidR="00995648">
        <w:rPr>
          <w:b/>
          <w:bCs/>
          <w:i w:val="0"/>
          <w:iCs w:val="0"/>
          <w:sz w:val="40"/>
          <w:szCs w:val="40"/>
        </w:rPr>
        <w:t xml:space="preserve"> </w:t>
      </w:r>
      <w:proofErr w:type="spellStart"/>
      <w:r w:rsidR="00995648">
        <w:rPr>
          <w:b/>
          <w:bCs/>
          <w:i w:val="0"/>
          <w:iCs w:val="0"/>
          <w:sz w:val="40"/>
          <w:szCs w:val="40"/>
        </w:rPr>
        <w:t>Фаляхетдиновны</w:t>
      </w:r>
      <w:proofErr w:type="spellEnd"/>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E54A57" w:rsidRDefault="00E54A57" w:rsidP="0072023F">
      <w:pPr>
        <w:spacing w:after="0" w:line="240" w:lineRule="auto"/>
        <w:jc w:val="center"/>
        <w:rPr>
          <w:rFonts w:ascii="Times New Roman" w:hAnsi="Times New Roman" w:cs="Times New Roman"/>
        </w:rPr>
      </w:pPr>
    </w:p>
    <w:p w:rsidR="00E54A57" w:rsidRDefault="00E54A57" w:rsidP="0072023F">
      <w:pPr>
        <w:spacing w:after="0" w:line="240" w:lineRule="auto"/>
        <w:jc w:val="center"/>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F347F9" w:rsidRDefault="00F347F9" w:rsidP="0072023F">
      <w:pPr>
        <w:spacing w:after="0" w:line="240" w:lineRule="auto"/>
        <w:jc w:val="center"/>
        <w:rPr>
          <w:rFonts w:ascii="Times New Roman" w:hAnsi="Times New Roman" w:cs="Times New Roman"/>
        </w:rPr>
      </w:pPr>
    </w:p>
    <w:p w:rsidR="00F347F9" w:rsidRPr="00C56812" w:rsidRDefault="00F347F9"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E54A57" w:rsidRPr="00A95DA5" w:rsidRDefault="00995648" w:rsidP="0072023F">
      <w:pPr>
        <w:spacing w:after="0" w:line="240" w:lineRule="auto"/>
        <w:jc w:val="center"/>
        <w:rPr>
          <w:rFonts w:ascii="Times New Roman" w:hAnsi="Times New Roman" w:cs="Times New Roman"/>
          <w:sz w:val="28"/>
          <w:szCs w:val="28"/>
        </w:rPr>
      </w:pPr>
      <w:r>
        <w:rPr>
          <w:rFonts w:ascii="Times New Roman" w:hAnsi="Times New Roman" w:cs="Times New Roman"/>
          <w:sz w:val="24"/>
          <w:szCs w:val="24"/>
        </w:rPr>
        <w:t>2020</w:t>
      </w:r>
      <w:r w:rsidR="008624BA" w:rsidRPr="003E0861">
        <w:rPr>
          <w:rFonts w:ascii="Times New Roman" w:hAnsi="Times New Roman" w:cs="Times New Roman"/>
          <w:sz w:val="24"/>
          <w:szCs w:val="24"/>
        </w:rPr>
        <w:t>-20</w:t>
      </w:r>
      <w:r>
        <w:rPr>
          <w:rFonts w:ascii="Times New Roman" w:hAnsi="Times New Roman" w:cs="Times New Roman"/>
          <w:sz w:val="24"/>
          <w:szCs w:val="24"/>
        </w:rPr>
        <w:t xml:space="preserve">24 </w:t>
      </w:r>
      <w:r w:rsidR="00A9065D" w:rsidRPr="003E0861">
        <w:rPr>
          <w:rFonts w:ascii="Times New Roman" w:hAnsi="Times New Roman" w:cs="Times New Roman"/>
          <w:sz w:val="24"/>
          <w:szCs w:val="24"/>
        </w:rPr>
        <w:t>г</w:t>
      </w:r>
      <w:r w:rsidR="008624BA" w:rsidRPr="00A95DA5">
        <w:rPr>
          <w:rFonts w:ascii="Times New Roman" w:hAnsi="Times New Roman" w:cs="Times New Roman"/>
          <w:sz w:val="28"/>
          <w:szCs w:val="28"/>
        </w:rPr>
        <w:t>.</w:t>
      </w:r>
      <w:bookmarkStart w:id="0" w:name="_GoBack"/>
      <w:bookmarkEnd w:id="0"/>
    </w:p>
    <w:p w:rsidR="008624BA" w:rsidRPr="003E0861" w:rsidRDefault="008624BA" w:rsidP="0072023F">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lastRenderedPageBreak/>
        <w:t>Личная карта учителя</w:t>
      </w:r>
    </w:p>
    <w:p w:rsidR="00E54A57" w:rsidRPr="003E0861" w:rsidRDefault="00E54A57" w:rsidP="0072023F">
      <w:pPr>
        <w:spacing w:after="0" w:line="240" w:lineRule="auto"/>
        <w:jc w:val="center"/>
        <w:rPr>
          <w:rFonts w:ascii="Times New Roman" w:hAnsi="Times New Roman" w:cs="Times New Roman"/>
          <w:sz w:val="24"/>
          <w:szCs w:val="24"/>
        </w:rPr>
      </w:pPr>
    </w:p>
    <w:p w:rsidR="00945883"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Ф.</w:t>
      </w:r>
      <w:r w:rsidR="00945883" w:rsidRPr="003E0861">
        <w:rPr>
          <w:rFonts w:ascii="Times New Roman" w:hAnsi="Times New Roman" w:cs="Times New Roman"/>
          <w:b/>
          <w:sz w:val="24"/>
          <w:szCs w:val="24"/>
        </w:rPr>
        <w:t xml:space="preserve"> </w:t>
      </w:r>
      <w:r w:rsidRPr="003E0861">
        <w:rPr>
          <w:rFonts w:ascii="Times New Roman" w:hAnsi="Times New Roman" w:cs="Times New Roman"/>
          <w:b/>
          <w:sz w:val="24"/>
          <w:szCs w:val="24"/>
        </w:rPr>
        <w:t>И.</w:t>
      </w:r>
      <w:r w:rsidR="00945883" w:rsidRPr="003E0861">
        <w:rPr>
          <w:rFonts w:ascii="Times New Roman" w:hAnsi="Times New Roman" w:cs="Times New Roman"/>
          <w:b/>
          <w:sz w:val="24"/>
          <w:szCs w:val="24"/>
        </w:rPr>
        <w:t xml:space="preserve"> </w:t>
      </w:r>
      <w:r w:rsidRPr="003E0861">
        <w:rPr>
          <w:rFonts w:ascii="Times New Roman" w:hAnsi="Times New Roman" w:cs="Times New Roman"/>
          <w:b/>
          <w:sz w:val="24"/>
          <w:szCs w:val="24"/>
        </w:rPr>
        <w:t xml:space="preserve">О. учителя: </w:t>
      </w:r>
      <w:proofErr w:type="spellStart"/>
      <w:r w:rsidR="00995648">
        <w:rPr>
          <w:rFonts w:ascii="Times New Roman" w:hAnsi="Times New Roman" w:cs="Times New Roman"/>
          <w:sz w:val="24"/>
          <w:szCs w:val="24"/>
        </w:rPr>
        <w:t>Галимзянова</w:t>
      </w:r>
      <w:proofErr w:type="spellEnd"/>
      <w:r w:rsidR="00995648">
        <w:rPr>
          <w:rFonts w:ascii="Times New Roman" w:hAnsi="Times New Roman" w:cs="Times New Roman"/>
          <w:sz w:val="24"/>
          <w:szCs w:val="24"/>
        </w:rPr>
        <w:t xml:space="preserve"> </w:t>
      </w:r>
      <w:proofErr w:type="spellStart"/>
      <w:r w:rsidR="00995648">
        <w:rPr>
          <w:rFonts w:ascii="Times New Roman" w:hAnsi="Times New Roman" w:cs="Times New Roman"/>
          <w:sz w:val="24"/>
          <w:szCs w:val="24"/>
        </w:rPr>
        <w:t>Фирая</w:t>
      </w:r>
      <w:proofErr w:type="spellEnd"/>
      <w:r w:rsidR="00995648">
        <w:rPr>
          <w:rFonts w:ascii="Times New Roman" w:hAnsi="Times New Roman" w:cs="Times New Roman"/>
          <w:sz w:val="24"/>
          <w:szCs w:val="24"/>
        </w:rPr>
        <w:t xml:space="preserve"> </w:t>
      </w:r>
      <w:proofErr w:type="spellStart"/>
      <w:r w:rsidR="00995648">
        <w:rPr>
          <w:rFonts w:ascii="Times New Roman" w:hAnsi="Times New Roman" w:cs="Times New Roman"/>
          <w:sz w:val="24"/>
          <w:szCs w:val="24"/>
        </w:rPr>
        <w:t>Фаляхетдиновна</w:t>
      </w:r>
      <w:proofErr w:type="spellEnd"/>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Дата рождения: </w:t>
      </w:r>
      <w:r w:rsidR="00995648">
        <w:rPr>
          <w:rFonts w:ascii="Times New Roman" w:hAnsi="Times New Roman" w:cs="Times New Roman"/>
          <w:sz w:val="24"/>
          <w:szCs w:val="24"/>
        </w:rPr>
        <w:t>10. 05. 196</w:t>
      </w:r>
      <w:r w:rsidR="00945883" w:rsidRPr="003E0861">
        <w:rPr>
          <w:rFonts w:ascii="Times New Roman" w:hAnsi="Times New Roman" w:cs="Times New Roman"/>
          <w:sz w:val="24"/>
          <w:szCs w:val="24"/>
        </w:rPr>
        <w:t>6.</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Образование: </w:t>
      </w:r>
      <w:r w:rsidRPr="003E0861">
        <w:rPr>
          <w:rFonts w:ascii="Times New Roman" w:hAnsi="Times New Roman" w:cs="Times New Roman"/>
          <w:sz w:val="24"/>
          <w:szCs w:val="24"/>
        </w:rPr>
        <w:t>высшее</w:t>
      </w:r>
      <w:r w:rsidR="00F347F9">
        <w:rPr>
          <w:rFonts w:ascii="Times New Roman" w:hAnsi="Times New Roman" w:cs="Times New Roman"/>
          <w:sz w:val="24"/>
          <w:szCs w:val="24"/>
        </w:rPr>
        <w:t xml:space="preserve"> профессиональное</w:t>
      </w:r>
      <w:r w:rsidR="00945883" w:rsidRPr="003E0861">
        <w:rPr>
          <w:rFonts w:ascii="Times New Roman" w:hAnsi="Times New Roman" w:cs="Times New Roman"/>
          <w:sz w:val="24"/>
          <w:szCs w:val="24"/>
        </w:rPr>
        <w:t>,</w:t>
      </w:r>
      <w:r w:rsidRPr="003E0861">
        <w:rPr>
          <w:rFonts w:ascii="Times New Roman" w:hAnsi="Times New Roman" w:cs="Times New Roman"/>
          <w:sz w:val="24"/>
          <w:szCs w:val="24"/>
        </w:rPr>
        <w:t xml:space="preserve"> </w:t>
      </w:r>
      <w:r w:rsidR="00945883" w:rsidRPr="003E0861">
        <w:rPr>
          <w:rFonts w:ascii="Times New Roman" w:hAnsi="Times New Roman" w:cs="Times New Roman"/>
          <w:sz w:val="24"/>
          <w:szCs w:val="24"/>
        </w:rPr>
        <w:t xml:space="preserve">Казанский государственный </w:t>
      </w:r>
      <w:r w:rsidR="00995648">
        <w:rPr>
          <w:rFonts w:ascii="Times New Roman" w:hAnsi="Times New Roman" w:cs="Times New Roman"/>
          <w:sz w:val="24"/>
          <w:szCs w:val="24"/>
        </w:rPr>
        <w:t>педагогический институт</w:t>
      </w:r>
      <w:r w:rsidR="00945883" w:rsidRPr="003E0861">
        <w:rPr>
          <w:rFonts w:ascii="Times New Roman" w:hAnsi="Times New Roman" w:cs="Times New Roman"/>
          <w:sz w:val="24"/>
          <w:szCs w:val="24"/>
        </w:rPr>
        <w:t xml:space="preserve">, </w:t>
      </w:r>
      <w:r w:rsidR="00D34A79">
        <w:rPr>
          <w:rFonts w:ascii="Times New Roman" w:hAnsi="Times New Roman" w:cs="Times New Roman"/>
          <w:sz w:val="24"/>
          <w:szCs w:val="24"/>
        </w:rPr>
        <w:t>институт экономики, управления и права.</w:t>
      </w:r>
    </w:p>
    <w:p w:rsidR="00E54A57" w:rsidRPr="003E0861" w:rsidRDefault="00E54A57" w:rsidP="0072023F">
      <w:pPr>
        <w:spacing w:after="0" w:line="240" w:lineRule="auto"/>
        <w:jc w:val="both"/>
        <w:rPr>
          <w:rFonts w:ascii="Times New Roman" w:hAnsi="Times New Roman" w:cs="Times New Roman"/>
          <w:sz w:val="24"/>
          <w:szCs w:val="24"/>
        </w:rPr>
      </w:pPr>
    </w:p>
    <w:p w:rsidR="00E54A57"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Специальность по диплому: </w:t>
      </w:r>
      <w:r w:rsidR="00D34A79">
        <w:rPr>
          <w:rFonts w:ascii="Times New Roman" w:hAnsi="Times New Roman" w:cs="Times New Roman"/>
          <w:sz w:val="24"/>
          <w:szCs w:val="24"/>
        </w:rPr>
        <w:t>учитель</w:t>
      </w:r>
      <w:r w:rsidR="00945883" w:rsidRPr="003E0861">
        <w:rPr>
          <w:rFonts w:ascii="Times New Roman" w:hAnsi="Times New Roman" w:cs="Times New Roman"/>
          <w:sz w:val="24"/>
          <w:szCs w:val="24"/>
        </w:rPr>
        <w:t xml:space="preserve"> татарс</w:t>
      </w:r>
      <w:r w:rsidRPr="003E0861">
        <w:rPr>
          <w:rFonts w:ascii="Times New Roman" w:hAnsi="Times New Roman" w:cs="Times New Roman"/>
          <w:sz w:val="24"/>
          <w:szCs w:val="24"/>
        </w:rPr>
        <w:t>кого языка</w:t>
      </w:r>
      <w:r w:rsidR="00945883" w:rsidRPr="003E0861">
        <w:rPr>
          <w:rFonts w:ascii="Times New Roman" w:hAnsi="Times New Roman" w:cs="Times New Roman"/>
          <w:sz w:val="24"/>
          <w:szCs w:val="24"/>
        </w:rPr>
        <w:t xml:space="preserve"> и литературы</w:t>
      </w:r>
      <w:r w:rsidRPr="003E0861">
        <w:rPr>
          <w:rFonts w:ascii="Times New Roman" w:hAnsi="Times New Roman" w:cs="Times New Roman"/>
          <w:sz w:val="24"/>
          <w:szCs w:val="24"/>
        </w:rPr>
        <w:t>,</w:t>
      </w:r>
      <w:r w:rsidR="00D34A79">
        <w:rPr>
          <w:rFonts w:ascii="Times New Roman" w:hAnsi="Times New Roman" w:cs="Times New Roman"/>
          <w:sz w:val="24"/>
          <w:szCs w:val="24"/>
        </w:rPr>
        <w:t xml:space="preserve"> русского языка и литературы;</w:t>
      </w:r>
      <w:r w:rsidRPr="003E0861">
        <w:rPr>
          <w:rFonts w:ascii="Times New Roman" w:hAnsi="Times New Roman" w:cs="Times New Roman"/>
          <w:sz w:val="24"/>
          <w:szCs w:val="24"/>
        </w:rPr>
        <w:t xml:space="preserve"> учитель </w:t>
      </w:r>
      <w:r w:rsidR="00945883" w:rsidRPr="003E0861">
        <w:rPr>
          <w:rFonts w:ascii="Times New Roman" w:hAnsi="Times New Roman" w:cs="Times New Roman"/>
          <w:sz w:val="24"/>
          <w:szCs w:val="24"/>
        </w:rPr>
        <w:t>начальных классов</w:t>
      </w:r>
      <w:r w:rsidR="00D34A79">
        <w:rPr>
          <w:rFonts w:ascii="Times New Roman" w:hAnsi="Times New Roman" w:cs="Times New Roman"/>
          <w:sz w:val="24"/>
          <w:szCs w:val="24"/>
        </w:rPr>
        <w:t>.</w:t>
      </w:r>
    </w:p>
    <w:p w:rsidR="00D34A79" w:rsidRPr="003E0861" w:rsidRDefault="00D34A79" w:rsidP="0072023F">
      <w:pPr>
        <w:spacing w:after="0" w:line="240" w:lineRule="auto"/>
        <w:jc w:val="both"/>
        <w:rPr>
          <w:rFonts w:ascii="Times New Roman" w:hAnsi="Times New Roman" w:cs="Times New Roman"/>
          <w:sz w:val="24"/>
          <w:szCs w:val="24"/>
        </w:rPr>
      </w:pPr>
    </w:p>
    <w:p w:rsidR="00995648"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Место работы: </w:t>
      </w:r>
      <w:r w:rsidR="00995648" w:rsidRPr="00995648">
        <w:rPr>
          <w:rFonts w:ascii="Times New Roman" w:hAnsi="Times New Roman" w:cs="Times New Roman"/>
          <w:sz w:val="24"/>
          <w:szCs w:val="24"/>
        </w:rPr>
        <w:t>филиал</w:t>
      </w:r>
      <w:r w:rsidR="00995648">
        <w:rPr>
          <w:rFonts w:ascii="Times New Roman" w:hAnsi="Times New Roman" w:cs="Times New Roman"/>
          <w:b/>
          <w:sz w:val="24"/>
          <w:szCs w:val="24"/>
        </w:rPr>
        <w:t xml:space="preserve"> </w:t>
      </w:r>
      <w:r w:rsidRPr="003E0861">
        <w:rPr>
          <w:rFonts w:ascii="Times New Roman" w:hAnsi="Times New Roman" w:cs="Times New Roman"/>
          <w:sz w:val="24"/>
          <w:szCs w:val="24"/>
        </w:rPr>
        <w:t xml:space="preserve">МБОУ </w:t>
      </w:r>
      <w:r w:rsidR="00AE2A8E" w:rsidRPr="003E0861">
        <w:rPr>
          <w:rFonts w:ascii="Times New Roman" w:hAnsi="Times New Roman" w:cs="Times New Roman"/>
          <w:sz w:val="24"/>
          <w:szCs w:val="24"/>
        </w:rPr>
        <w:t>«</w:t>
      </w:r>
      <w:r w:rsidRPr="003E0861">
        <w:rPr>
          <w:rFonts w:ascii="Times New Roman" w:hAnsi="Times New Roman" w:cs="Times New Roman"/>
          <w:sz w:val="24"/>
          <w:szCs w:val="24"/>
        </w:rPr>
        <w:t>Гимназия с.</w:t>
      </w:r>
      <w:r w:rsidR="00AE2A8E" w:rsidRPr="003E0861">
        <w:rPr>
          <w:rFonts w:ascii="Times New Roman" w:hAnsi="Times New Roman" w:cs="Times New Roman"/>
          <w:sz w:val="24"/>
          <w:szCs w:val="24"/>
        </w:rPr>
        <w:t xml:space="preserve"> </w:t>
      </w:r>
      <w:r w:rsidRPr="003E0861">
        <w:rPr>
          <w:rFonts w:ascii="Times New Roman" w:hAnsi="Times New Roman" w:cs="Times New Roman"/>
          <w:sz w:val="24"/>
          <w:szCs w:val="24"/>
        </w:rPr>
        <w:t xml:space="preserve">Большой </w:t>
      </w:r>
      <w:proofErr w:type="spellStart"/>
      <w:r w:rsidRPr="003E0861">
        <w:rPr>
          <w:rFonts w:ascii="Times New Roman" w:hAnsi="Times New Roman" w:cs="Times New Roman"/>
          <w:sz w:val="24"/>
          <w:szCs w:val="24"/>
        </w:rPr>
        <w:t>Сардек</w:t>
      </w:r>
      <w:proofErr w:type="spellEnd"/>
      <w:r w:rsidR="00A9065D" w:rsidRPr="003E0861">
        <w:rPr>
          <w:rFonts w:ascii="Times New Roman" w:hAnsi="Times New Roman" w:cs="Times New Roman"/>
          <w:sz w:val="24"/>
          <w:szCs w:val="24"/>
        </w:rPr>
        <w:t xml:space="preserve"> им. К.Ф.Шакирова</w:t>
      </w:r>
      <w:r w:rsidR="00AE2A8E" w:rsidRPr="003E0861">
        <w:rPr>
          <w:rFonts w:ascii="Times New Roman" w:hAnsi="Times New Roman" w:cs="Times New Roman"/>
          <w:sz w:val="24"/>
          <w:szCs w:val="24"/>
        </w:rPr>
        <w:t>»</w:t>
      </w:r>
      <w:r w:rsidR="00995648">
        <w:rPr>
          <w:rFonts w:ascii="Times New Roman" w:hAnsi="Times New Roman" w:cs="Times New Roman"/>
          <w:sz w:val="24"/>
          <w:szCs w:val="24"/>
        </w:rPr>
        <w:t xml:space="preserve"> </w:t>
      </w:r>
      <w:proofErr w:type="gramStart"/>
      <w:r w:rsidR="00995648">
        <w:rPr>
          <w:rFonts w:ascii="Times New Roman" w:hAnsi="Times New Roman" w:cs="Times New Roman"/>
          <w:sz w:val="24"/>
          <w:szCs w:val="24"/>
        </w:rPr>
        <w:t>в</w:t>
      </w:r>
      <w:proofErr w:type="gramEnd"/>
    </w:p>
    <w:p w:rsidR="00E54A57" w:rsidRPr="003E0861" w:rsidRDefault="00995648" w:rsidP="0072023F">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д. </w:t>
      </w:r>
      <w:proofErr w:type="spellStart"/>
      <w:r>
        <w:rPr>
          <w:rFonts w:ascii="Times New Roman" w:hAnsi="Times New Roman" w:cs="Times New Roman"/>
          <w:sz w:val="24"/>
          <w:szCs w:val="24"/>
        </w:rPr>
        <w:t>Аш-Бузи</w:t>
      </w:r>
      <w:proofErr w:type="spellEnd"/>
      <w:r>
        <w:rPr>
          <w:rFonts w:ascii="Times New Roman" w:hAnsi="Times New Roman" w:cs="Times New Roman"/>
          <w:sz w:val="24"/>
          <w:szCs w:val="24"/>
        </w:rPr>
        <w:t>.</w:t>
      </w:r>
    </w:p>
    <w:p w:rsidR="00A9065D" w:rsidRPr="003E0861" w:rsidRDefault="00A9065D" w:rsidP="0072023F">
      <w:pPr>
        <w:spacing w:after="0" w:line="240" w:lineRule="auto"/>
        <w:jc w:val="both"/>
        <w:rPr>
          <w:rFonts w:ascii="Times New Roman" w:hAnsi="Times New Roman" w:cs="Times New Roman"/>
          <w:b/>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Занимаемая должность: </w:t>
      </w:r>
      <w:r w:rsidRPr="003E0861">
        <w:rPr>
          <w:rFonts w:ascii="Times New Roman" w:hAnsi="Times New Roman" w:cs="Times New Roman"/>
          <w:sz w:val="24"/>
          <w:szCs w:val="24"/>
        </w:rPr>
        <w:t xml:space="preserve">учитель </w:t>
      </w:r>
      <w:r w:rsidR="0074481D">
        <w:rPr>
          <w:rFonts w:ascii="Times New Roman" w:hAnsi="Times New Roman" w:cs="Times New Roman"/>
          <w:sz w:val="24"/>
          <w:szCs w:val="24"/>
        </w:rPr>
        <w:t>начальных классов</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Общий стаж: </w:t>
      </w:r>
      <w:r w:rsidR="00995648">
        <w:rPr>
          <w:rFonts w:ascii="Times New Roman" w:hAnsi="Times New Roman" w:cs="Times New Roman"/>
          <w:sz w:val="24"/>
          <w:szCs w:val="24"/>
        </w:rPr>
        <w:t>3</w:t>
      </w:r>
      <w:r w:rsidR="00A9065D" w:rsidRPr="003E0861">
        <w:rPr>
          <w:rFonts w:ascii="Times New Roman" w:hAnsi="Times New Roman" w:cs="Times New Roman"/>
          <w:sz w:val="24"/>
          <w:szCs w:val="24"/>
        </w:rPr>
        <w:t>3 года</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Педагогический стаж: </w:t>
      </w:r>
      <w:r w:rsidR="00995648">
        <w:rPr>
          <w:rFonts w:ascii="Times New Roman" w:hAnsi="Times New Roman" w:cs="Times New Roman"/>
          <w:sz w:val="24"/>
          <w:szCs w:val="24"/>
        </w:rPr>
        <w:t>3</w:t>
      </w:r>
      <w:r w:rsidR="00A9065D" w:rsidRPr="003E0861">
        <w:rPr>
          <w:rFonts w:ascii="Times New Roman" w:hAnsi="Times New Roman" w:cs="Times New Roman"/>
          <w:sz w:val="24"/>
          <w:szCs w:val="24"/>
        </w:rPr>
        <w:t>3 года</w:t>
      </w:r>
    </w:p>
    <w:p w:rsidR="00E54A57" w:rsidRPr="003E0861" w:rsidRDefault="00E54A57" w:rsidP="0072023F">
      <w:pPr>
        <w:spacing w:after="0" w:line="240" w:lineRule="auto"/>
        <w:jc w:val="both"/>
        <w:rPr>
          <w:rFonts w:ascii="Times New Roman" w:hAnsi="Times New Roman" w:cs="Times New Roman"/>
          <w:sz w:val="24"/>
          <w:szCs w:val="24"/>
        </w:rPr>
      </w:pPr>
    </w:p>
    <w:p w:rsidR="00527C88" w:rsidRPr="00D34A79" w:rsidRDefault="008624BA" w:rsidP="00A9065D">
      <w:pPr>
        <w:pStyle w:val="ConsPlusNonformat"/>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34A79">
        <w:rPr>
          <w:rFonts w:ascii="Times New Roman" w:hAnsi="Times New Roman" w:cs="Times New Roman"/>
          <w:b/>
          <w:sz w:val="24"/>
          <w:szCs w:val="24"/>
        </w:rPr>
        <w:t xml:space="preserve">Курсы повышения квалификации: </w:t>
      </w:r>
      <w:r w:rsidR="00527C88" w:rsidRPr="00D34A79">
        <w:rPr>
          <w:rFonts w:ascii="Times New Roman" w:hAnsi="Times New Roman"/>
          <w:sz w:val="24"/>
          <w:szCs w:val="24"/>
        </w:rPr>
        <w:t xml:space="preserve">по теме  </w:t>
      </w:r>
      <w:r w:rsidR="00A9065D" w:rsidRPr="00D34A79">
        <w:rPr>
          <w:rFonts w:ascii="Times New Roman" w:hAnsi="Times New Roman"/>
          <w:sz w:val="24"/>
          <w:szCs w:val="24"/>
        </w:rPr>
        <w:t>«</w:t>
      </w:r>
      <w:r w:rsidR="00D34A79" w:rsidRPr="00D34A79">
        <w:rPr>
          <w:rFonts w:ascii="Times New Roman" w:hAnsi="Times New Roman" w:cs="Times New Roman"/>
          <w:sz w:val="24"/>
          <w:szCs w:val="24"/>
          <w:shd w:val="clear" w:color="auto" w:fill="FFFFFF"/>
        </w:rPr>
        <w:t>Психолого-педагогическое сопровождение системы воспитательной деятельности класса в условиях реализации ФГОС</w:t>
      </w:r>
      <w:r w:rsidR="00A9065D" w:rsidRPr="00D34A79">
        <w:rPr>
          <w:rFonts w:ascii="Times New Roman" w:hAnsi="Times New Roman" w:cs="Times New Roman"/>
          <w:sz w:val="24"/>
          <w:szCs w:val="24"/>
          <w:shd w:val="clear" w:color="auto" w:fill="FFFFFF"/>
        </w:rPr>
        <w:t>»</w:t>
      </w:r>
      <w:r w:rsidR="00D34A79" w:rsidRPr="00D34A79">
        <w:rPr>
          <w:rFonts w:ascii="Times New Roman" w:hAnsi="Times New Roman" w:cs="Times New Roman"/>
          <w:sz w:val="24"/>
          <w:szCs w:val="24"/>
        </w:rPr>
        <w:t xml:space="preserve"> ГАОУ ДПО «Институт развития образования Республики Татарстан»</w:t>
      </w:r>
      <w:r w:rsidR="00EE0ACA">
        <w:rPr>
          <w:rFonts w:ascii="Times New Roman" w:hAnsi="Times New Roman" w:cs="Times New Roman"/>
          <w:sz w:val="24"/>
          <w:szCs w:val="24"/>
        </w:rPr>
        <w:t xml:space="preserve">, </w:t>
      </w:r>
      <w:r w:rsidR="00D34A79" w:rsidRPr="00D34A79">
        <w:rPr>
          <w:rFonts w:ascii="Times New Roman" w:hAnsi="Times New Roman" w:cs="Times New Roman"/>
          <w:sz w:val="24"/>
          <w:szCs w:val="24"/>
        </w:rPr>
        <w:t>72 ч.,</w:t>
      </w:r>
      <w:r w:rsidR="00EE0ACA">
        <w:rPr>
          <w:rFonts w:ascii="Times New Roman" w:hAnsi="Times New Roman" w:cs="Times New Roman"/>
          <w:sz w:val="24"/>
          <w:szCs w:val="24"/>
        </w:rPr>
        <w:t xml:space="preserve"> </w:t>
      </w:r>
      <w:r w:rsidR="00A9065D" w:rsidRPr="00D34A79">
        <w:rPr>
          <w:rFonts w:ascii="Times New Roman" w:hAnsi="Times New Roman" w:cs="Times New Roman"/>
          <w:sz w:val="24"/>
          <w:szCs w:val="24"/>
        </w:rPr>
        <w:t>Удостоверение</w:t>
      </w:r>
      <w:r w:rsidR="00D34A79" w:rsidRPr="00D34A79">
        <w:rPr>
          <w:rFonts w:ascii="Times New Roman" w:hAnsi="Times New Roman" w:cs="Times New Roman"/>
          <w:sz w:val="24"/>
          <w:szCs w:val="24"/>
        </w:rPr>
        <w:t xml:space="preserve"> ИРО.000072.ИО</w:t>
      </w:r>
      <w:r w:rsidR="00527C88" w:rsidRPr="00D34A79">
        <w:rPr>
          <w:rFonts w:ascii="Times New Roman" w:hAnsi="Times New Roman" w:cs="Times New Roman"/>
          <w:sz w:val="24"/>
          <w:szCs w:val="24"/>
        </w:rPr>
        <w:t xml:space="preserve">, выдано </w:t>
      </w:r>
      <w:r w:rsidR="00D34A79" w:rsidRPr="00D34A79">
        <w:rPr>
          <w:rFonts w:ascii="Times New Roman" w:hAnsi="Times New Roman" w:cs="Times New Roman"/>
          <w:sz w:val="24"/>
          <w:szCs w:val="24"/>
        </w:rPr>
        <w:t>27.03.2020</w:t>
      </w:r>
      <w:r w:rsidR="00EE0ACA">
        <w:rPr>
          <w:rFonts w:ascii="Times New Roman" w:hAnsi="Times New Roman" w:cs="Times New Roman"/>
          <w:sz w:val="24"/>
          <w:szCs w:val="24"/>
        </w:rPr>
        <w:t xml:space="preserve"> </w:t>
      </w:r>
      <w:r w:rsidR="00293F76" w:rsidRPr="00D34A79">
        <w:rPr>
          <w:rFonts w:ascii="Times New Roman" w:hAnsi="Times New Roman" w:cs="Times New Roman"/>
          <w:sz w:val="24"/>
          <w:szCs w:val="24"/>
        </w:rPr>
        <w:t>г.</w:t>
      </w:r>
    </w:p>
    <w:p w:rsidR="00E54A57" w:rsidRPr="003E0861" w:rsidRDefault="00E54A57" w:rsidP="0072023F">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E54A57" w:rsidRPr="003E0861" w:rsidRDefault="00293F76" w:rsidP="00293F76">
      <w:pPr>
        <w:spacing w:line="240" w:lineRule="auto"/>
        <w:jc w:val="both"/>
        <w:rPr>
          <w:rFonts w:ascii="Times New Roman" w:hAnsi="Times New Roman" w:cs="Times New Roman"/>
          <w:sz w:val="24"/>
          <w:szCs w:val="24"/>
        </w:rPr>
      </w:pPr>
      <w:r w:rsidRPr="003E0861">
        <w:rPr>
          <w:rFonts w:ascii="Times New Roman" w:hAnsi="Times New Roman" w:cs="Times New Roman"/>
          <w:b/>
          <w:sz w:val="24"/>
          <w:szCs w:val="24"/>
        </w:rPr>
        <w:t>Методическая тема гимназии</w:t>
      </w:r>
      <w:r w:rsidR="008624BA" w:rsidRPr="003E0861">
        <w:rPr>
          <w:rFonts w:ascii="Times New Roman" w:hAnsi="Times New Roman" w:cs="Times New Roman"/>
          <w:b/>
          <w:sz w:val="24"/>
          <w:szCs w:val="24"/>
        </w:rPr>
        <w:t>:</w:t>
      </w:r>
      <w:r w:rsidR="008624BA" w:rsidRPr="003E0861">
        <w:rPr>
          <w:rFonts w:ascii="Times New Roman" w:hAnsi="Times New Roman" w:cs="Times New Roman"/>
          <w:sz w:val="24"/>
          <w:szCs w:val="24"/>
        </w:rPr>
        <w:t xml:space="preserve"> </w:t>
      </w:r>
      <w:r w:rsidRPr="003E0861">
        <w:rPr>
          <w:rFonts w:ascii="Times New Roman" w:hAnsi="Times New Roman" w:cs="Times New Roman"/>
          <w:sz w:val="24"/>
          <w:szCs w:val="24"/>
        </w:rPr>
        <w:t>«Совершенствование качества образования в условиях перехода на федеральные государственные образовательные стандарты второго поколения»</w:t>
      </w:r>
    </w:p>
    <w:p w:rsidR="008624BA" w:rsidRPr="00EE0ACA" w:rsidRDefault="008624BA" w:rsidP="00EE0ACA">
      <w:pPr>
        <w:shd w:val="clear" w:color="auto" w:fill="FFFFFF"/>
        <w:spacing w:after="0" w:line="240" w:lineRule="auto"/>
        <w:jc w:val="both"/>
        <w:rPr>
          <w:rFonts w:ascii="Times New Roman" w:hAnsi="Times New Roman" w:cs="Times New Roman"/>
          <w:i/>
          <w:color w:val="000000"/>
          <w:sz w:val="24"/>
          <w:szCs w:val="24"/>
        </w:rPr>
      </w:pPr>
      <w:r w:rsidRPr="00D34A79">
        <w:rPr>
          <w:rFonts w:ascii="Times New Roman" w:hAnsi="Times New Roman" w:cs="Times New Roman"/>
          <w:b/>
          <w:sz w:val="24"/>
          <w:szCs w:val="24"/>
        </w:rPr>
        <w:t>Тема самообразования педагога</w:t>
      </w:r>
      <w:r w:rsidRPr="00D34A79">
        <w:rPr>
          <w:rFonts w:ascii="Times New Roman" w:hAnsi="Times New Roman" w:cs="Times New Roman"/>
          <w:sz w:val="24"/>
          <w:szCs w:val="24"/>
        </w:rPr>
        <w:t xml:space="preserve">: </w:t>
      </w:r>
      <w:r w:rsidR="00D34A79" w:rsidRPr="00D34A79">
        <w:rPr>
          <w:rFonts w:ascii="Times New Roman" w:hAnsi="Times New Roman" w:cs="Times New Roman"/>
          <w:sz w:val="24"/>
          <w:szCs w:val="24"/>
        </w:rPr>
        <w:t>«</w:t>
      </w:r>
      <w:r w:rsidR="00D34A79" w:rsidRPr="00EE0ACA">
        <w:rPr>
          <w:rStyle w:val="ab"/>
          <w:rFonts w:ascii="Times New Roman" w:hAnsi="Times New Roman" w:cs="Times New Roman"/>
          <w:i w:val="0"/>
          <w:color w:val="000000"/>
          <w:sz w:val="24"/>
          <w:szCs w:val="24"/>
        </w:rPr>
        <w:t>Развитие познавательных и творческих способностей у младших школьников</w:t>
      </w:r>
      <w:r w:rsidR="00D34A79" w:rsidRPr="00EE0ACA">
        <w:rPr>
          <w:rFonts w:ascii="Times New Roman" w:eastAsia="Times New Roman" w:hAnsi="Times New Roman" w:cs="Times New Roman"/>
          <w:i/>
          <w:sz w:val="24"/>
          <w:szCs w:val="24"/>
        </w:rPr>
        <w:t xml:space="preserve"> </w:t>
      </w:r>
      <w:r w:rsidR="00D34A79" w:rsidRPr="00EE0ACA">
        <w:rPr>
          <w:rFonts w:ascii="Times New Roman" w:eastAsia="Times New Roman" w:hAnsi="Times New Roman" w:cs="Times New Roman"/>
          <w:sz w:val="24"/>
          <w:szCs w:val="24"/>
        </w:rPr>
        <w:t>с  использованием современных ИКТ</w:t>
      </w:r>
      <w:r w:rsidR="00D34A79" w:rsidRPr="00EE0ACA">
        <w:rPr>
          <w:rStyle w:val="ab"/>
          <w:rFonts w:ascii="Times New Roman" w:hAnsi="Times New Roman" w:cs="Times New Roman"/>
          <w:color w:val="000000"/>
          <w:sz w:val="24"/>
          <w:szCs w:val="24"/>
        </w:rPr>
        <w:t>»</w:t>
      </w:r>
    </w:p>
    <w:p w:rsidR="00443317" w:rsidRPr="003E0861" w:rsidRDefault="00443317" w:rsidP="0072023F">
      <w:pPr>
        <w:spacing w:after="0" w:line="240" w:lineRule="auto"/>
        <w:jc w:val="center"/>
        <w:rPr>
          <w:rFonts w:ascii="Times New Roman" w:hAnsi="Times New Roman" w:cs="Times New Roman"/>
          <w:b/>
          <w:sz w:val="24"/>
          <w:szCs w:val="24"/>
        </w:rPr>
      </w:pPr>
    </w:p>
    <w:p w:rsidR="00293F76" w:rsidRPr="003E0861" w:rsidRDefault="00293F76" w:rsidP="00293F76">
      <w:pPr>
        <w:pStyle w:val="a9"/>
        <w:jc w:val="both"/>
        <w:rPr>
          <w:sz w:val="24"/>
        </w:rPr>
      </w:pPr>
      <w:r w:rsidRPr="003E0861">
        <w:rPr>
          <w:b/>
          <w:bCs/>
          <w:color w:val="000000"/>
          <w:sz w:val="24"/>
        </w:rPr>
        <w:t>Технология, по которой работает учитель</w:t>
      </w:r>
      <w:r w:rsidRPr="003E0861">
        <w:rPr>
          <w:color w:val="000000"/>
          <w:sz w:val="24"/>
        </w:rPr>
        <w:t>:</w:t>
      </w:r>
      <w:r w:rsidRPr="003E0861">
        <w:rPr>
          <w:rFonts w:ascii="Arial" w:hAnsi="Arial"/>
          <w:color w:val="000000"/>
          <w:sz w:val="24"/>
        </w:rPr>
        <w:t> </w:t>
      </w:r>
      <w:r w:rsidRPr="003E0861">
        <w:rPr>
          <w:sz w:val="24"/>
        </w:rPr>
        <w:t xml:space="preserve">технология </w:t>
      </w:r>
      <w:proofErr w:type="spellStart"/>
      <w:r w:rsidRPr="003E0861">
        <w:rPr>
          <w:sz w:val="24"/>
        </w:rPr>
        <w:t>системно-деятельностного</w:t>
      </w:r>
      <w:proofErr w:type="spellEnd"/>
      <w:r w:rsidRPr="003E0861">
        <w:rPr>
          <w:sz w:val="24"/>
        </w:rPr>
        <w:t xml:space="preserve">  подхода</w:t>
      </w:r>
      <w:r w:rsidR="00BC03E4" w:rsidRPr="003E0861">
        <w:rPr>
          <w:sz w:val="24"/>
        </w:rPr>
        <w:t xml:space="preserve"> в обучении</w:t>
      </w:r>
    </w:p>
    <w:p w:rsidR="00BC03E4" w:rsidRPr="003E0861" w:rsidRDefault="00BC03E4" w:rsidP="00293F76">
      <w:pPr>
        <w:pStyle w:val="a9"/>
        <w:jc w:val="both"/>
        <w:rPr>
          <w:sz w:val="24"/>
        </w:rPr>
      </w:pPr>
    </w:p>
    <w:p w:rsidR="00BC03E4" w:rsidRPr="003E0861" w:rsidRDefault="00BC03E4" w:rsidP="00BC03E4">
      <w:pPr>
        <w:shd w:val="clear" w:color="auto" w:fill="FFFFFF"/>
        <w:spacing w:after="0" w:line="240" w:lineRule="auto"/>
        <w:jc w:val="both"/>
        <w:rPr>
          <w:rFonts w:ascii="Arial" w:eastAsia="Times New Roman" w:hAnsi="Arial" w:cs="Times New Roman"/>
          <w:color w:val="000000"/>
          <w:sz w:val="24"/>
          <w:szCs w:val="24"/>
          <w:lang w:eastAsia="ru-RU"/>
        </w:rPr>
      </w:pPr>
      <w:proofErr w:type="gramStart"/>
      <w:r w:rsidRPr="003E0861">
        <w:rPr>
          <w:rFonts w:ascii="Times New Roman" w:eastAsia="Times New Roman" w:hAnsi="Times New Roman" w:cs="Times New Roman"/>
          <w:b/>
          <w:bCs/>
          <w:color w:val="000000"/>
          <w:sz w:val="24"/>
          <w:szCs w:val="24"/>
          <w:lang w:eastAsia="ru-RU"/>
        </w:rPr>
        <w:t>Внеклассная работа</w:t>
      </w:r>
      <w:r w:rsidRPr="003E0861">
        <w:rPr>
          <w:rFonts w:ascii="Times New Roman" w:eastAsia="Times New Roman" w:hAnsi="Times New Roman" w:cs="Times New Roman"/>
          <w:color w:val="000000"/>
          <w:sz w:val="24"/>
          <w:szCs w:val="24"/>
          <w:lang w:eastAsia="ru-RU"/>
        </w:rPr>
        <w:t>: планирование, подготовка и проведение внеклассных мероприятий, олимпиад, участие в школьных, муниципальных, республиканских, межрегиональных и всероссийских конкурсах, турнирах, семинарах, конференциях</w:t>
      </w:r>
      <w:proofErr w:type="gramEnd"/>
    </w:p>
    <w:p w:rsidR="00BC03E4" w:rsidRPr="003E0861" w:rsidRDefault="00BC03E4" w:rsidP="00BC03E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E0861">
        <w:rPr>
          <w:rFonts w:ascii="Times New Roman" w:eastAsia="Times New Roman" w:hAnsi="Times New Roman" w:cs="Times New Roman"/>
          <w:color w:val="000000"/>
          <w:sz w:val="24"/>
          <w:szCs w:val="24"/>
          <w:lang w:eastAsia="ru-RU"/>
        </w:rPr>
        <w:t> </w:t>
      </w:r>
    </w:p>
    <w:p w:rsidR="00BC03E4" w:rsidRPr="003E0861" w:rsidRDefault="00BC03E4" w:rsidP="00BC03E4">
      <w:pPr>
        <w:shd w:val="clear" w:color="auto" w:fill="FFFFFF"/>
        <w:spacing w:after="0" w:line="240" w:lineRule="auto"/>
        <w:jc w:val="both"/>
        <w:rPr>
          <w:rFonts w:ascii="Arial" w:eastAsia="Times New Roman" w:hAnsi="Arial" w:cs="Times New Roman"/>
          <w:color w:val="000000"/>
          <w:sz w:val="24"/>
          <w:szCs w:val="24"/>
          <w:lang w:eastAsia="ru-RU"/>
        </w:rPr>
      </w:pPr>
      <w:r w:rsidRPr="003E0861">
        <w:rPr>
          <w:rFonts w:ascii="Times New Roman" w:eastAsia="Times New Roman" w:hAnsi="Times New Roman" w:cs="Times New Roman"/>
          <w:b/>
          <w:bCs/>
          <w:color w:val="000000"/>
          <w:sz w:val="24"/>
          <w:szCs w:val="24"/>
          <w:lang w:eastAsia="ru-RU"/>
        </w:rPr>
        <w:t>Творческие замыслы: </w:t>
      </w:r>
      <w:r w:rsidRPr="003E0861">
        <w:rPr>
          <w:rFonts w:ascii="Times New Roman" w:eastAsia="Times New Roman" w:hAnsi="Times New Roman" w:cs="Times New Roman"/>
          <w:color w:val="000000"/>
          <w:sz w:val="24"/>
          <w:szCs w:val="24"/>
          <w:lang w:eastAsia="ru-RU"/>
        </w:rPr>
        <w:t>участие в профессиональных конкурсах, сетевых сообществах, предметных семинарах, составление презентаций к урокам и внеклассным мероприятиям</w:t>
      </w:r>
    </w:p>
    <w:p w:rsidR="00BC03E4" w:rsidRPr="003E0861" w:rsidRDefault="00BC03E4" w:rsidP="00BC03E4">
      <w:pPr>
        <w:pStyle w:val="a9"/>
        <w:jc w:val="both"/>
        <w:rPr>
          <w:sz w:val="24"/>
        </w:rPr>
      </w:pPr>
    </w:p>
    <w:p w:rsidR="003E0861" w:rsidRDefault="003E086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7A1948" w:rsidRPr="003E0861" w:rsidRDefault="007A1948" w:rsidP="0072023F">
      <w:pPr>
        <w:spacing w:after="0" w:line="240" w:lineRule="auto"/>
        <w:jc w:val="both"/>
        <w:rPr>
          <w:rFonts w:ascii="Times New Roman" w:hAnsi="Times New Roman" w:cs="Times New Roman"/>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Default="003B7F24" w:rsidP="0072023F">
      <w:pPr>
        <w:shd w:val="clear" w:color="auto" w:fill="FFFFFF"/>
        <w:spacing w:after="0" w:line="240" w:lineRule="auto"/>
        <w:rPr>
          <w:rFonts w:ascii="Times New Roman" w:hAnsi="Times New Roman" w:cs="Times New Roman"/>
          <w:color w:val="000000"/>
          <w:sz w:val="24"/>
          <w:szCs w:val="24"/>
        </w:rPr>
      </w:pPr>
    </w:p>
    <w:p w:rsidR="00EE0ACA" w:rsidRPr="003E0861" w:rsidRDefault="00EE0ACA" w:rsidP="0072023F">
      <w:pPr>
        <w:shd w:val="clear" w:color="auto" w:fill="FFFFFF"/>
        <w:spacing w:after="0" w:line="240" w:lineRule="auto"/>
        <w:rPr>
          <w:rFonts w:ascii="Times New Roman" w:hAnsi="Times New Roman" w:cs="Times New Roman"/>
          <w:color w:val="000000"/>
          <w:sz w:val="24"/>
          <w:szCs w:val="24"/>
        </w:rPr>
      </w:pPr>
    </w:p>
    <w:p w:rsidR="003B7F24" w:rsidRDefault="003B7F24" w:rsidP="0072023F">
      <w:pPr>
        <w:shd w:val="clear" w:color="auto" w:fill="FFFFFF"/>
        <w:spacing w:after="0" w:line="240" w:lineRule="auto"/>
        <w:rPr>
          <w:rFonts w:ascii="Times New Roman" w:hAnsi="Times New Roman" w:cs="Times New Roman"/>
          <w:color w:val="000000"/>
          <w:sz w:val="24"/>
          <w:szCs w:val="24"/>
        </w:rPr>
      </w:pPr>
    </w:p>
    <w:p w:rsidR="00EE0ACA" w:rsidRPr="003E0861" w:rsidRDefault="00EE0ACA" w:rsidP="0072023F">
      <w:pPr>
        <w:shd w:val="clear" w:color="auto" w:fill="FFFFFF"/>
        <w:spacing w:after="0" w:line="240" w:lineRule="auto"/>
        <w:rPr>
          <w:rFonts w:ascii="Times New Roman" w:hAnsi="Times New Roman" w:cs="Times New Roman"/>
          <w:color w:val="000000"/>
          <w:sz w:val="24"/>
          <w:szCs w:val="24"/>
        </w:rPr>
      </w:pPr>
    </w:p>
    <w:p w:rsidR="00D34A79" w:rsidRPr="00D34A79" w:rsidRDefault="00D34A79" w:rsidP="00D34A79">
      <w:pPr>
        <w:spacing w:after="0" w:line="240" w:lineRule="auto"/>
        <w:jc w:val="center"/>
        <w:rPr>
          <w:rFonts w:ascii="Times New Roman" w:eastAsia="Calibri" w:hAnsi="Times New Roman" w:cs="Times New Roman"/>
          <w:b/>
          <w:bCs/>
          <w:color w:val="000000"/>
          <w:sz w:val="24"/>
          <w:szCs w:val="24"/>
        </w:rPr>
      </w:pPr>
      <w:r w:rsidRPr="00D34A79">
        <w:rPr>
          <w:rFonts w:ascii="Times New Roman" w:eastAsia="Calibri" w:hAnsi="Times New Roman" w:cs="Times New Roman"/>
          <w:b/>
          <w:bCs/>
          <w:color w:val="000000"/>
          <w:sz w:val="24"/>
          <w:szCs w:val="24"/>
        </w:rPr>
        <w:lastRenderedPageBreak/>
        <w:t>Содержание</w:t>
      </w:r>
    </w:p>
    <w:p w:rsidR="00D34A79" w:rsidRPr="00D34A79" w:rsidRDefault="00D34A79" w:rsidP="00D34A79">
      <w:pPr>
        <w:spacing w:after="0" w:line="240" w:lineRule="auto"/>
        <w:jc w:val="center"/>
        <w:rPr>
          <w:rFonts w:ascii="Times New Roman" w:eastAsia="Calibri" w:hAnsi="Times New Roman" w:cs="Times New Roman"/>
          <w:b/>
          <w:bCs/>
          <w:color w:val="000000"/>
          <w:sz w:val="24"/>
          <w:szCs w:val="24"/>
        </w:rPr>
      </w:pPr>
    </w:p>
    <w:p w:rsidR="00D34A79" w:rsidRPr="00D34A79" w:rsidRDefault="00D34A79" w:rsidP="00D34A79">
      <w:pPr>
        <w:spacing w:after="0" w:line="240" w:lineRule="auto"/>
        <w:jc w:val="center"/>
        <w:rPr>
          <w:rFonts w:ascii="Times New Roman" w:eastAsia="Calibri" w:hAnsi="Times New Roman" w:cs="Times New Roman"/>
          <w:b/>
          <w:bCs/>
          <w:color w:val="000000"/>
          <w:sz w:val="24"/>
          <w:szCs w:val="24"/>
        </w:rPr>
      </w:pPr>
    </w:p>
    <w:p w:rsidR="00D34A79" w:rsidRPr="00D34A79" w:rsidRDefault="00D34A79" w:rsidP="00D34A79">
      <w:pPr>
        <w:pStyle w:val="a3"/>
        <w:numPr>
          <w:ilvl w:val="0"/>
          <w:numId w:val="2"/>
        </w:numPr>
        <w:spacing w:after="0" w:line="240" w:lineRule="auto"/>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Пояснительная записка</w:t>
      </w:r>
    </w:p>
    <w:p w:rsidR="00D34A79" w:rsidRPr="00D34A79" w:rsidRDefault="00D34A79" w:rsidP="00D34A79">
      <w:pPr>
        <w:pStyle w:val="a3"/>
        <w:spacing w:after="0" w:line="240" w:lineRule="auto"/>
        <w:jc w:val="both"/>
        <w:rPr>
          <w:rFonts w:ascii="Times New Roman" w:eastAsia="Calibri" w:hAnsi="Times New Roman" w:cs="Times New Roman"/>
          <w:color w:val="000000"/>
          <w:sz w:val="24"/>
          <w:szCs w:val="24"/>
        </w:rPr>
      </w:pPr>
    </w:p>
    <w:p w:rsidR="00D34A79" w:rsidRPr="00D34A79" w:rsidRDefault="00D34A79" w:rsidP="00D34A79">
      <w:pPr>
        <w:pStyle w:val="a3"/>
        <w:numPr>
          <w:ilvl w:val="0"/>
          <w:numId w:val="2"/>
        </w:numPr>
        <w:shd w:val="clear" w:color="auto" w:fill="FFFFFF"/>
        <w:spacing w:after="75"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 xml:space="preserve">Программа профессионального развития педагога в </w:t>
      </w:r>
      <w:proofErr w:type="spellStart"/>
      <w:r w:rsidRPr="00D34A79">
        <w:rPr>
          <w:rFonts w:ascii="Times New Roman" w:eastAsia="Calibri" w:hAnsi="Times New Roman" w:cs="Times New Roman"/>
          <w:color w:val="000000"/>
          <w:sz w:val="24"/>
          <w:szCs w:val="24"/>
        </w:rPr>
        <w:t>межаттестационный</w:t>
      </w:r>
      <w:proofErr w:type="spellEnd"/>
      <w:r w:rsidRPr="00D34A79">
        <w:rPr>
          <w:rFonts w:ascii="Times New Roman" w:eastAsia="Calibri" w:hAnsi="Times New Roman" w:cs="Times New Roman"/>
          <w:color w:val="000000"/>
          <w:sz w:val="24"/>
          <w:szCs w:val="24"/>
        </w:rPr>
        <w:t xml:space="preserve"> период:</w:t>
      </w:r>
    </w:p>
    <w:p w:rsidR="00D34A79" w:rsidRPr="00D34A79" w:rsidRDefault="00D34A79" w:rsidP="00D34A79">
      <w:pPr>
        <w:numPr>
          <w:ilvl w:val="0"/>
          <w:numId w:val="3"/>
        </w:numPr>
        <w:shd w:val="clear" w:color="auto" w:fill="FFFFFF"/>
        <w:spacing w:after="75"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Разделы программы профессионального развития педагога</w:t>
      </w:r>
    </w:p>
    <w:p w:rsidR="00D34A79" w:rsidRPr="00D34A79" w:rsidRDefault="00D34A79" w:rsidP="00D34A79">
      <w:pPr>
        <w:numPr>
          <w:ilvl w:val="0"/>
          <w:numId w:val="3"/>
        </w:numPr>
        <w:shd w:val="clear" w:color="auto" w:fill="FFFFFF"/>
        <w:spacing w:before="100" w:beforeAutospacing="1" w:after="75"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 xml:space="preserve">Формы представления результатов педагогической деятельности </w:t>
      </w:r>
    </w:p>
    <w:p w:rsidR="00D34A79" w:rsidRPr="00D34A79" w:rsidRDefault="00D34A79" w:rsidP="00D34A79">
      <w:pPr>
        <w:numPr>
          <w:ilvl w:val="0"/>
          <w:numId w:val="3"/>
        </w:numPr>
        <w:shd w:val="clear" w:color="auto" w:fill="FFFFFF"/>
        <w:spacing w:after="0" w:line="240" w:lineRule="auto"/>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 xml:space="preserve">Схема </w:t>
      </w:r>
      <w:proofErr w:type="spellStart"/>
      <w:r w:rsidRPr="00D34A79">
        <w:rPr>
          <w:rFonts w:ascii="Times New Roman" w:eastAsia="Calibri" w:hAnsi="Times New Roman" w:cs="Times New Roman"/>
          <w:color w:val="000000"/>
          <w:sz w:val="24"/>
          <w:szCs w:val="24"/>
        </w:rPr>
        <w:t>самоооценки</w:t>
      </w:r>
      <w:proofErr w:type="spellEnd"/>
      <w:r w:rsidRPr="00D34A79">
        <w:rPr>
          <w:rFonts w:ascii="Times New Roman" w:eastAsia="Calibri" w:hAnsi="Times New Roman" w:cs="Times New Roman"/>
          <w:color w:val="000000"/>
          <w:sz w:val="24"/>
          <w:szCs w:val="24"/>
        </w:rPr>
        <w:t xml:space="preserve"> учебного занятия</w:t>
      </w:r>
    </w:p>
    <w:p w:rsidR="00D34A79" w:rsidRPr="00D34A79" w:rsidRDefault="00D34A79" w:rsidP="00D34A79">
      <w:pPr>
        <w:numPr>
          <w:ilvl w:val="0"/>
          <w:numId w:val="4"/>
        </w:numPr>
        <w:shd w:val="clear" w:color="auto" w:fill="FFFFFF"/>
        <w:spacing w:after="0" w:line="240" w:lineRule="auto"/>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Методическая продукция (учебно-программная документация)</w:t>
      </w:r>
    </w:p>
    <w:p w:rsidR="00D34A79" w:rsidRPr="00D34A79" w:rsidRDefault="00D34A79" w:rsidP="00D34A79">
      <w:pPr>
        <w:shd w:val="clear" w:color="auto" w:fill="FFFFFF"/>
        <w:spacing w:after="0" w:line="240" w:lineRule="auto"/>
        <w:ind w:left="720"/>
        <w:jc w:val="both"/>
        <w:rPr>
          <w:rFonts w:ascii="Times New Roman" w:eastAsia="Calibri" w:hAnsi="Times New Roman" w:cs="Times New Roman"/>
          <w:color w:val="000000"/>
          <w:sz w:val="24"/>
          <w:szCs w:val="24"/>
        </w:rPr>
      </w:pPr>
    </w:p>
    <w:p w:rsidR="00D34A79" w:rsidRPr="00D34A79" w:rsidRDefault="00D34A79" w:rsidP="00D34A79">
      <w:pPr>
        <w:pStyle w:val="a3"/>
        <w:numPr>
          <w:ilvl w:val="0"/>
          <w:numId w:val="2"/>
        </w:numPr>
        <w:shd w:val="clear" w:color="auto" w:fill="FFFFFF"/>
        <w:spacing w:after="0"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План самообразования:</w:t>
      </w:r>
    </w:p>
    <w:p w:rsidR="00D34A79" w:rsidRPr="00D34A79" w:rsidRDefault="00D34A79" w:rsidP="00D34A79">
      <w:pPr>
        <w:numPr>
          <w:ilvl w:val="0"/>
          <w:numId w:val="5"/>
        </w:numPr>
        <w:shd w:val="clear" w:color="auto" w:fill="FFFFFF"/>
        <w:spacing w:after="0" w:line="240" w:lineRule="auto"/>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Задачи</w:t>
      </w:r>
    </w:p>
    <w:p w:rsidR="00D34A79" w:rsidRPr="00D34A79" w:rsidRDefault="00D34A79" w:rsidP="00D34A79">
      <w:pPr>
        <w:numPr>
          <w:ilvl w:val="0"/>
          <w:numId w:val="5"/>
        </w:numPr>
        <w:spacing w:before="100" w:beforeAutospacing="1" w:after="0" w:line="240" w:lineRule="auto"/>
        <w:jc w:val="both"/>
        <w:rPr>
          <w:rFonts w:ascii="Times New Roman" w:eastAsia="Calibri" w:hAnsi="Times New Roman" w:cs="Times New Roman"/>
          <w:bCs/>
          <w:sz w:val="24"/>
          <w:szCs w:val="24"/>
        </w:rPr>
      </w:pPr>
      <w:r w:rsidRPr="00D34A79">
        <w:rPr>
          <w:rFonts w:ascii="Times New Roman" w:eastAsia="Calibri" w:hAnsi="Times New Roman" w:cs="Times New Roman"/>
          <w:bCs/>
          <w:sz w:val="24"/>
          <w:szCs w:val="24"/>
        </w:rPr>
        <w:t>Перечень вопросов по самообразованию</w:t>
      </w:r>
    </w:p>
    <w:p w:rsidR="00D34A79" w:rsidRPr="00D34A79" w:rsidRDefault="00D34A79" w:rsidP="00D34A79">
      <w:pPr>
        <w:numPr>
          <w:ilvl w:val="0"/>
          <w:numId w:val="5"/>
        </w:numPr>
        <w:shd w:val="clear" w:color="auto" w:fill="FFFFFF"/>
        <w:spacing w:after="0" w:line="240" w:lineRule="auto"/>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Предполагаемый результат</w:t>
      </w:r>
    </w:p>
    <w:p w:rsidR="00D34A79" w:rsidRPr="00D34A79" w:rsidRDefault="00D34A79" w:rsidP="00D34A79">
      <w:pPr>
        <w:numPr>
          <w:ilvl w:val="0"/>
          <w:numId w:val="5"/>
        </w:numPr>
        <w:shd w:val="clear" w:color="auto" w:fill="FFFFFF"/>
        <w:spacing w:after="0" w:line="240" w:lineRule="auto"/>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Формы отчета</w:t>
      </w:r>
    </w:p>
    <w:p w:rsidR="00D34A79" w:rsidRPr="00D34A79" w:rsidRDefault="00D34A79" w:rsidP="00D34A79">
      <w:pPr>
        <w:pStyle w:val="a3"/>
        <w:numPr>
          <w:ilvl w:val="0"/>
          <w:numId w:val="1"/>
        </w:numPr>
        <w:shd w:val="clear" w:color="auto" w:fill="FFFFFF"/>
        <w:spacing w:after="0" w:line="240" w:lineRule="auto"/>
        <w:ind w:left="709"/>
        <w:jc w:val="both"/>
        <w:rPr>
          <w:rFonts w:ascii="Times New Roman" w:hAnsi="Times New Roman" w:cs="Times New Roman"/>
          <w:color w:val="000000"/>
          <w:sz w:val="24"/>
          <w:szCs w:val="24"/>
        </w:rPr>
      </w:pPr>
      <w:r w:rsidRPr="00D34A79">
        <w:rPr>
          <w:rFonts w:ascii="Times New Roman" w:hAnsi="Times New Roman" w:cs="Times New Roman"/>
          <w:sz w:val="24"/>
          <w:szCs w:val="24"/>
        </w:rPr>
        <w:t>Ожидаемые результаты</w:t>
      </w:r>
    </w:p>
    <w:p w:rsidR="00D34A79" w:rsidRPr="00D34A79" w:rsidRDefault="00D34A79" w:rsidP="00D34A79">
      <w:pPr>
        <w:pStyle w:val="a3"/>
        <w:numPr>
          <w:ilvl w:val="0"/>
          <w:numId w:val="1"/>
        </w:numPr>
        <w:shd w:val="clear" w:color="auto" w:fill="FFFFFF"/>
        <w:spacing w:after="0" w:line="240" w:lineRule="auto"/>
        <w:ind w:left="709"/>
        <w:jc w:val="both"/>
        <w:rPr>
          <w:rFonts w:ascii="Times New Roman" w:hAnsi="Times New Roman" w:cs="Times New Roman"/>
          <w:color w:val="000000"/>
          <w:sz w:val="24"/>
          <w:szCs w:val="24"/>
        </w:rPr>
      </w:pPr>
      <w:r w:rsidRPr="00D34A79">
        <w:rPr>
          <w:rFonts w:ascii="Times New Roman" w:hAnsi="Times New Roman" w:cs="Times New Roman"/>
          <w:sz w:val="24"/>
          <w:szCs w:val="24"/>
        </w:rPr>
        <w:t xml:space="preserve">Планируемая деятельность по повышению профессионального уровня на следующий </w:t>
      </w:r>
      <w:proofErr w:type="spellStart"/>
      <w:r w:rsidRPr="00D34A79">
        <w:rPr>
          <w:rFonts w:ascii="Times New Roman" w:hAnsi="Times New Roman" w:cs="Times New Roman"/>
          <w:sz w:val="24"/>
          <w:szCs w:val="24"/>
        </w:rPr>
        <w:t>межаттестационный</w:t>
      </w:r>
      <w:proofErr w:type="spellEnd"/>
      <w:r w:rsidRPr="00D34A79">
        <w:rPr>
          <w:rFonts w:ascii="Times New Roman" w:hAnsi="Times New Roman" w:cs="Times New Roman"/>
          <w:sz w:val="24"/>
          <w:szCs w:val="24"/>
        </w:rPr>
        <w:t xml:space="preserve"> период</w:t>
      </w:r>
    </w:p>
    <w:p w:rsidR="00D34A79" w:rsidRPr="00304371" w:rsidRDefault="00D34A79" w:rsidP="00D34A79">
      <w:pPr>
        <w:shd w:val="clear" w:color="auto" w:fill="FFFFFF"/>
        <w:spacing w:after="0" w:line="234" w:lineRule="atLeast"/>
        <w:rPr>
          <w:rFonts w:ascii="Times New Roman" w:eastAsia="Calibri" w:hAnsi="Times New Roman" w:cs="Times New Roman"/>
          <w:color w:val="000000"/>
          <w:sz w:val="28"/>
          <w:szCs w:val="28"/>
        </w:rPr>
      </w:pPr>
    </w:p>
    <w:p w:rsidR="00D34A79" w:rsidRPr="00304371" w:rsidRDefault="00D34A79" w:rsidP="00D34A79">
      <w:pPr>
        <w:spacing w:after="0" w:line="240" w:lineRule="auto"/>
        <w:rPr>
          <w:rFonts w:ascii="Times New Roman" w:eastAsia="Calibri" w:hAnsi="Times New Roman" w:cs="Times New Roman"/>
          <w:sz w:val="28"/>
          <w:szCs w:val="28"/>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Default="00E54A57"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D34A79" w:rsidRPr="003E0861" w:rsidRDefault="00D34A79"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D34A79" w:rsidRPr="00D34A79" w:rsidRDefault="00D34A79" w:rsidP="00D34A79">
      <w:pPr>
        <w:spacing w:after="0" w:line="240" w:lineRule="auto"/>
        <w:jc w:val="center"/>
        <w:rPr>
          <w:rFonts w:ascii="Times New Roman" w:eastAsia="Calibri" w:hAnsi="Times New Roman" w:cs="Times New Roman"/>
          <w:bCs/>
          <w:color w:val="000000"/>
          <w:sz w:val="24"/>
          <w:szCs w:val="24"/>
        </w:rPr>
      </w:pPr>
      <w:r w:rsidRPr="00D34A79">
        <w:rPr>
          <w:rFonts w:ascii="Times New Roman" w:eastAsia="Calibri" w:hAnsi="Times New Roman" w:cs="Times New Roman"/>
          <w:b/>
          <w:bCs/>
          <w:color w:val="000000"/>
          <w:sz w:val="24"/>
          <w:szCs w:val="24"/>
        </w:rPr>
        <w:lastRenderedPageBreak/>
        <w:t>Пояснительная записка</w:t>
      </w:r>
    </w:p>
    <w:p w:rsidR="00D34A79" w:rsidRPr="00D34A79" w:rsidRDefault="00D34A79" w:rsidP="00D34A79">
      <w:pPr>
        <w:spacing w:after="0"/>
        <w:jc w:val="both"/>
        <w:rPr>
          <w:rFonts w:ascii="Times New Roman" w:eastAsia="Calibri" w:hAnsi="Times New Roman" w:cs="Times New Roman"/>
          <w:bCs/>
          <w:color w:val="000000"/>
          <w:sz w:val="24"/>
          <w:szCs w:val="24"/>
        </w:rPr>
      </w:pPr>
    </w:p>
    <w:p w:rsidR="00D34A79" w:rsidRPr="00D34A79" w:rsidRDefault="00D34A79" w:rsidP="00D34A79">
      <w:pPr>
        <w:spacing w:after="0"/>
        <w:jc w:val="both"/>
        <w:rPr>
          <w:rFonts w:ascii="Times New Roman" w:eastAsia="Calibri" w:hAnsi="Times New Roman" w:cs="Times New Roman"/>
          <w:color w:val="000000"/>
          <w:sz w:val="24"/>
          <w:szCs w:val="24"/>
        </w:rPr>
      </w:pPr>
      <w:r w:rsidRPr="00D34A79">
        <w:rPr>
          <w:rFonts w:ascii="Times New Roman" w:eastAsia="Calibri" w:hAnsi="Times New Roman" w:cs="Times New Roman"/>
          <w:bCs/>
          <w:color w:val="000000"/>
          <w:sz w:val="24"/>
          <w:szCs w:val="24"/>
        </w:rPr>
        <w:tab/>
      </w:r>
      <w:r w:rsidRPr="00D34A79">
        <w:rPr>
          <w:rFonts w:ascii="Times New Roman" w:eastAsia="Calibri" w:hAnsi="Times New Roman" w:cs="Times New Roman"/>
          <w:color w:val="000000"/>
          <w:sz w:val="24"/>
          <w:szCs w:val="24"/>
        </w:rPr>
        <w:t>Изменяющееся социально-политическое и социально – экономическое положение России, вызывает необходимость поиска новых эффективных способов деятельности, как всей образовательной системы, так и отдельных её элементов, при решении новых задач. Стратегические направления развития образования и изменения парадигмы зафиксированы в концепции модернизации образования на период до 2020 года. «Развивающемуся обществу нужны современно образованные, нравственные, предприимчивые люди, которые могут самостоятельно принимать ответственные решения в ситуации выбора, прогнозируя их возможные последствия; способные к сотрудничеству; отличающиеся мобильностью, динамизмом, конструктивностью; обладающие чувством ответственности за судьбу страны».</w:t>
      </w:r>
    </w:p>
    <w:p w:rsidR="00D34A79" w:rsidRPr="00D34A79" w:rsidRDefault="00D34A79" w:rsidP="00D34A79">
      <w:pPr>
        <w:spacing w:after="0"/>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ab/>
        <w:t>Важнейшим условием реализации концепции является достижение профессиональной компетентности всеми субъектами образования, что является ключевым принципом, так как профессиональная компетентность учителя является решающим фактором обеспечения качества результата образования. Это серьёзно влияет на качественные изменения состояния общества, играющие важную роль в процессе социализации и формировании конкурентоспособной личности. Следовательно, современный педагог должен иметь представление о многообразии подходов к организации образовательного процесса, владеть технологией мониторинга, позволяющей отслеживать эффективность осваиваемых подходов в образовательном процессе. Кроме того, меняется традиционное отношение к учителю как к транслятору знаний; к процессу учения как обезличенной, механической передаче знаний. Устанавливаются партнёрские отношения.</w:t>
      </w:r>
    </w:p>
    <w:p w:rsidR="00D34A79" w:rsidRPr="00D34A79" w:rsidRDefault="00D34A79" w:rsidP="00D34A79">
      <w:pPr>
        <w:spacing w:after="0"/>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ab/>
        <w:t xml:space="preserve">Основными направлениями оптимизации и </w:t>
      </w:r>
      <w:proofErr w:type="spellStart"/>
      <w:r w:rsidRPr="00D34A79">
        <w:rPr>
          <w:rFonts w:ascii="Times New Roman" w:eastAsia="Calibri" w:hAnsi="Times New Roman" w:cs="Times New Roman"/>
          <w:color w:val="000000"/>
          <w:sz w:val="24"/>
          <w:szCs w:val="24"/>
        </w:rPr>
        <w:t>гуманизации</w:t>
      </w:r>
      <w:proofErr w:type="spellEnd"/>
      <w:r w:rsidRPr="00D34A79">
        <w:rPr>
          <w:rFonts w:ascii="Times New Roman" w:eastAsia="Calibri" w:hAnsi="Times New Roman" w:cs="Times New Roman"/>
          <w:color w:val="000000"/>
          <w:sz w:val="24"/>
          <w:szCs w:val="24"/>
        </w:rPr>
        <w:t xml:space="preserve"> системы образования являются: актуализация известных, неоднократно апробированных педагогических технологий, адаптация известных педагогических обучающих технологий, способных привести к открытию инновационных педагогических технологий. Эти процессы требуют от учителя овладения особой профессиональной технологией педагогического взаимодействия, постоянной потребности к профессиональному и личностному росту. Одним из средств реализации данного направления является аттестация педагогических работников, цель которой – стимулирование роста квалификации, профессионализма и продуктивности педагогического труда, развитие творческой инициативы педагогов, способствующей развитию качества образования.</w:t>
      </w:r>
    </w:p>
    <w:p w:rsidR="00D34A79" w:rsidRPr="005673C3" w:rsidRDefault="00D34A79" w:rsidP="00D34A79">
      <w:pPr>
        <w:spacing w:after="0" w:line="240" w:lineRule="auto"/>
        <w:jc w:val="both"/>
        <w:rPr>
          <w:rFonts w:ascii="Times New Roman" w:eastAsia="Calibri" w:hAnsi="Times New Roman" w:cs="Times New Roman"/>
          <w:sz w:val="28"/>
          <w:szCs w:val="28"/>
        </w:rPr>
      </w:pPr>
    </w:p>
    <w:p w:rsidR="00D34A79" w:rsidRPr="00D34A79" w:rsidRDefault="00D34A79" w:rsidP="00D34A79">
      <w:pPr>
        <w:shd w:val="clear" w:color="auto" w:fill="FFFFFF"/>
        <w:spacing w:after="75" w:line="234" w:lineRule="atLeast"/>
        <w:jc w:val="center"/>
        <w:rPr>
          <w:rFonts w:ascii="Times New Roman" w:eastAsia="Calibri" w:hAnsi="Times New Roman" w:cs="Times New Roman"/>
          <w:b/>
          <w:bCs/>
          <w:color w:val="000000"/>
          <w:sz w:val="24"/>
          <w:szCs w:val="24"/>
        </w:rPr>
      </w:pPr>
      <w:r w:rsidRPr="00D34A79">
        <w:rPr>
          <w:rFonts w:ascii="Times New Roman" w:eastAsia="Calibri" w:hAnsi="Times New Roman" w:cs="Times New Roman"/>
          <w:b/>
          <w:bCs/>
          <w:color w:val="000000"/>
          <w:sz w:val="24"/>
          <w:szCs w:val="24"/>
        </w:rPr>
        <w:t>Программа профессионального развития</w:t>
      </w:r>
    </w:p>
    <w:p w:rsidR="00D34A79" w:rsidRPr="00D34A79" w:rsidRDefault="00D34A79" w:rsidP="00D34A79">
      <w:pPr>
        <w:shd w:val="clear" w:color="auto" w:fill="FFFFFF"/>
        <w:spacing w:after="75" w:line="234" w:lineRule="atLeast"/>
        <w:jc w:val="center"/>
        <w:rPr>
          <w:rFonts w:ascii="Times New Roman" w:eastAsia="Calibri" w:hAnsi="Times New Roman" w:cs="Times New Roman"/>
          <w:b/>
          <w:bCs/>
          <w:color w:val="000000"/>
          <w:sz w:val="24"/>
          <w:szCs w:val="24"/>
        </w:rPr>
      </w:pPr>
      <w:r w:rsidRPr="00D34A79">
        <w:rPr>
          <w:rFonts w:ascii="Times New Roman" w:eastAsia="Calibri" w:hAnsi="Times New Roman" w:cs="Times New Roman"/>
          <w:b/>
          <w:bCs/>
          <w:color w:val="000000"/>
          <w:sz w:val="24"/>
          <w:szCs w:val="24"/>
        </w:rPr>
        <w:t xml:space="preserve">педагога в </w:t>
      </w:r>
      <w:proofErr w:type="spellStart"/>
      <w:r w:rsidRPr="00D34A79">
        <w:rPr>
          <w:rFonts w:ascii="Times New Roman" w:eastAsia="Calibri" w:hAnsi="Times New Roman" w:cs="Times New Roman"/>
          <w:b/>
          <w:bCs/>
          <w:color w:val="000000"/>
          <w:sz w:val="24"/>
          <w:szCs w:val="24"/>
        </w:rPr>
        <w:t>межаттестационный</w:t>
      </w:r>
      <w:proofErr w:type="spellEnd"/>
      <w:r w:rsidRPr="00D34A79">
        <w:rPr>
          <w:rFonts w:ascii="Times New Roman" w:eastAsia="Calibri" w:hAnsi="Times New Roman" w:cs="Times New Roman"/>
          <w:b/>
          <w:bCs/>
          <w:color w:val="000000"/>
          <w:sz w:val="24"/>
          <w:szCs w:val="24"/>
        </w:rPr>
        <w:t xml:space="preserve"> период</w:t>
      </w:r>
    </w:p>
    <w:p w:rsidR="00D34A79" w:rsidRPr="00D34A79" w:rsidRDefault="00D34A79" w:rsidP="00D34A79">
      <w:pPr>
        <w:shd w:val="clear" w:color="auto" w:fill="FFFFFF"/>
        <w:spacing w:after="0" w:line="234" w:lineRule="atLeast"/>
        <w:jc w:val="both"/>
        <w:rPr>
          <w:rFonts w:ascii="Times New Roman" w:eastAsia="Calibri" w:hAnsi="Times New Roman" w:cs="Times New Roman"/>
          <w:bCs/>
          <w:iCs/>
          <w:color w:val="000000"/>
          <w:sz w:val="24"/>
          <w:szCs w:val="24"/>
        </w:rPr>
      </w:pPr>
      <w:r w:rsidRPr="00D34A79">
        <w:rPr>
          <w:rFonts w:ascii="Times New Roman" w:eastAsia="Calibri" w:hAnsi="Times New Roman" w:cs="Times New Roman"/>
          <w:bCs/>
          <w:color w:val="000000"/>
          <w:sz w:val="24"/>
          <w:szCs w:val="24"/>
        </w:rPr>
        <w:tab/>
      </w:r>
      <w:r w:rsidRPr="00D34A79">
        <w:rPr>
          <w:rFonts w:ascii="Times New Roman" w:eastAsia="Calibri" w:hAnsi="Times New Roman" w:cs="Times New Roman"/>
          <w:color w:val="000000"/>
          <w:sz w:val="24"/>
          <w:szCs w:val="24"/>
        </w:rPr>
        <w:t xml:space="preserve">Одной из важнейших задач реформирования системы образования является модернизация сложившейся системы оценки его качества. Ключевым условием повышения качества образования является высокий уровень профессиональной компетентности педагогических кадров. На сегодняшний день процессом, обуславливающим создание в системе непрерывного образования условий для развития индивидуального стиля профессиональной деятельности педагога, познания и освоения новых ценностей, стимулирующим творческий поиск специалистов, способствующим утверждению перспективных подходов, технологий, систем оценивания профессиональной деятельности педагога, является аттестация. В связи с тем, что </w:t>
      </w:r>
      <w:r w:rsidRPr="00D34A79">
        <w:rPr>
          <w:rFonts w:ascii="Times New Roman" w:eastAsia="Calibri" w:hAnsi="Times New Roman" w:cs="Times New Roman"/>
          <w:color w:val="000000"/>
          <w:sz w:val="24"/>
          <w:szCs w:val="24"/>
        </w:rPr>
        <w:lastRenderedPageBreak/>
        <w:t xml:space="preserve">аттестация педагогов осуществляется, как правило, один раз в пять лет, большую роль в оценке его профессиональной деятельности играет </w:t>
      </w:r>
      <w:proofErr w:type="spellStart"/>
      <w:r w:rsidRPr="00D34A79">
        <w:rPr>
          <w:rFonts w:ascii="Times New Roman" w:eastAsia="Calibri" w:hAnsi="Times New Roman" w:cs="Times New Roman"/>
          <w:bCs/>
          <w:iCs/>
          <w:color w:val="000000"/>
          <w:sz w:val="24"/>
          <w:szCs w:val="24"/>
        </w:rPr>
        <w:t>межаттестационный</w:t>
      </w:r>
      <w:proofErr w:type="spellEnd"/>
      <w:r w:rsidRPr="00D34A79">
        <w:rPr>
          <w:rFonts w:ascii="Times New Roman" w:eastAsia="Calibri" w:hAnsi="Times New Roman" w:cs="Times New Roman"/>
          <w:bCs/>
          <w:iCs/>
          <w:color w:val="000000"/>
          <w:sz w:val="24"/>
          <w:szCs w:val="24"/>
        </w:rPr>
        <w:t xml:space="preserve"> период.</w:t>
      </w:r>
    </w:p>
    <w:p w:rsidR="00D34A79" w:rsidRPr="00D34A79" w:rsidRDefault="00D34A79" w:rsidP="00D34A79">
      <w:pPr>
        <w:shd w:val="clear" w:color="auto" w:fill="FFFFFF"/>
        <w:spacing w:after="0"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bCs/>
          <w:iCs/>
          <w:color w:val="000000"/>
          <w:sz w:val="24"/>
          <w:szCs w:val="24"/>
        </w:rPr>
        <w:tab/>
      </w:r>
      <w:r w:rsidRPr="00D34A79">
        <w:rPr>
          <w:rFonts w:ascii="Times New Roman" w:eastAsia="Calibri" w:hAnsi="Times New Roman" w:cs="Times New Roman"/>
          <w:color w:val="000000"/>
          <w:sz w:val="24"/>
          <w:szCs w:val="24"/>
        </w:rPr>
        <w:t xml:space="preserve">В индивидуальную программу профессионального развития педагога необходимо вносить результаты </w:t>
      </w:r>
      <w:proofErr w:type="spellStart"/>
      <w:r w:rsidRPr="00D34A79">
        <w:rPr>
          <w:rFonts w:ascii="Times New Roman" w:eastAsia="Calibri" w:hAnsi="Times New Roman" w:cs="Times New Roman"/>
          <w:color w:val="000000"/>
          <w:sz w:val="24"/>
          <w:szCs w:val="24"/>
        </w:rPr>
        <w:t>внутришкольного</w:t>
      </w:r>
      <w:proofErr w:type="spellEnd"/>
      <w:r w:rsidRPr="00D34A79">
        <w:rPr>
          <w:rFonts w:ascii="Times New Roman" w:eastAsia="Calibri" w:hAnsi="Times New Roman" w:cs="Times New Roman"/>
          <w:color w:val="000000"/>
          <w:sz w:val="24"/>
          <w:szCs w:val="24"/>
        </w:rPr>
        <w:t xml:space="preserve"> контроля; материалы контрольных мероприятий, проводимых администрацией школы, специалистами информационно-методических служб, центров мониторинга качества образования. Представляют интерес и материалы, полученные в результате опроса учащихся, их родителей, который проводится либо самим педагогом, либо администрацией в рамках педагогического мониторинга.</w:t>
      </w:r>
    </w:p>
    <w:p w:rsidR="00D34A79" w:rsidRPr="00D34A79" w:rsidRDefault="00D34A79" w:rsidP="00D34A79">
      <w:pPr>
        <w:shd w:val="clear" w:color="auto" w:fill="FFFFFF"/>
        <w:spacing w:after="0"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ab/>
      </w:r>
      <w:proofErr w:type="gramStart"/>
      <w:r w:rsidRPr="00D34A79">
        <w:rPr>
          <w:rFonts w:ascii="Times New Roman" w:eastAsia="Calibri" w:hAnsi="Times New Roman" w:cs="Times New Roman"/>
          <w:color w:val="000000"/>
          <w:sz w:val="24"/>
          <w:szCs w:val="24"/>
        </w:rPr>
        <w:t>На основании накопленных материалов в конце каждого учебного года проводится анализ педагогической деятельности, предполагающий соотнесение полученных результатов с раннее поставленными целями и задачами, что служит основой корректировки индивидуальной программы педагога на следующий период.</w:t>
      </w:r>
      <w:proofErr w:type="gramEnd"/>
    </w:p>
    <w:p w:rsidR="00D34A79" w:rsidRPr="00D34A79" w:rsidRDefault="00D34A79" w:rsidP="00D34A79">
      <w:pPr>
        <w:shd w:val="clear" w:color="auto" w:fill="FFFFFF"/>
        <w:spacing w:after="0"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ab/>
        <w:t>Если такая работа проводится систематически в конце каждого учебного года, это позволит сформировать обобщенную характеристику деятельности учителя и полученных им результатов, что и служит предметом экспертизы во время проведения аттестационных процедур.</w:t>
      </w:r>
    </w:p>
    <w:p w:rsidR="00D34A79" w:rsidRPr="00D34A79" w:rsidRDefault="00D34A79" w:rsidP="00D34A79">
      <w:pPr>
        <w:shd w:val="clear" w:color="auto" w:fill="FFFFFF"/>
        <w:spacing w:after="0" w:line="234" w:lineRule="atLeast"/>
        <w:ind w:left="1440"/>
        <w:jc w:val="center"/>
        <w:rPr>
          <w:rFonts w:ascii="Times New Roman" w:eastAsia="Calibri" w:hAnsi="Times New Roman" w:cs="Times New Roman"/>
          <w:color w:val="000000"/>
          <w:sz w:val="24"/>
          <w:szCs w:val="24"/>
        </w:rPr>
      </w:pPr>
      <w:r w:rsidRPr="00D34A79">
        <w:rPr>
          <w:rFonts w:ascii="Times New Roman" w:eastAsia="Calibri" w:hAnsi="Times New Roman" w:cs="Times New Roman"/>
          <w:b/>
          <w:color w:val="000000"/>
          <w:sz w:val="24"/>
          <w:szCs w:val="24"/>
        </w:rPr>
        <w:t>Разделы программы профессионального развития</w:t>
      </w:r>
    </w:p>
    <w:p w:rsidR="00D34A79" w:rsidRPr="00D34A79" w:rsidRDefault="00D34A79" w:rsidP="00D34A79">
      <w:pPr>
        <w:numPr>
          <w:ilvl w:val="0"/>
          <w:numId w:val="6"/>
        </w:numPr>
        <w:shd w:val="clear" w:color="auto" w:fill="FFFFFF"/>
        <w:spacing w:after="0"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Изучение психолого-педагогической литературы.</w:t>
      </w:r>
    </w:p>
    <w:p w:rsidR="00D34A79" w:rsidRPr="00D34A79" w:rsidRDefault="00D34A79" w:rsidP="00D34A79">
      <w:pPr>
        <w:numPr>
          <w:ilvl w:val="0"/>
          <w:numId w:val="6"/>
        </w:numPr>
        <w:shd w:val="clear" w:color="auto" w:fill="FFFFFF"/>
        <w:spacing w:after="0"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Разработка программно-методического обеспечения образовательного процесса.</w:t>
      </w:r>
    </w:p>
    <w:p w:rsidR="00D34A79" w:rsidRPr="00D34A79" w:rsidRDefault="00D34A79" w:rsidP="00D34A79">
      <w:pPr>
        <w:numPr>
          <w:ilvl w:val="0"/>
          <w:numId w:val="6"/>
        </w:numPr>
        <w:shd w:val="clear" w:color="auto" w:fill="FFFFFF"/>
        <w:spacing w:after="0"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Освоение педагогических технологий; выстраивание собственной методической системы (отбор содержания, методов, форм, средств обучения).</w:t>
      </w:r>
    </w:p>
    <w:p w:rsidR="00D34A79" w:rsidRPr="00D34A79" w:rsidRDefault="00D34A79" w:rsidP="00D34A79">
      <w:pPr>
        <w:numPr>
          <w:ilvl w:val="0"/>
          <w:numId w:val="6"/>
        </w:numPr>
        <w:shd w:val="clear" w:color="auto" w:fill="FFFFFF"/>
        <w:spacing w:after="0"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Выбор критериев и показателей результата образования, разработка диагностического инструментария.</w:t>
      </w:r>
    </w:p>
    <w:p w:rsidR="00D34A79" w:rsidRPr="00D34A79" w:rsidRDefault="00D34A79" w:rsidP="00D34A79">
      <w:pPr>
        <w:numPr>
          <w:ilvl w:val="0"/>
          <w:numId w:val="6"/>
        </w:numPr>
        <w:shd w:val="clear" w:color="auto" w:fill="FFFFFF"/>
        <w:spacing w:after="0"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Участие в реализации программы развития образовательного учреждения; в системе методической и инновационной работы.</w:t>
      </w:r>
    </w:p>
    <w:p w:rsidR="00D34A79" w:rsidRPr="00D34A79" w:rsidRDefault="00D34A79" w:rsidP="00D34A79">
      <w:pPr>
        <w:numPr>
          <w:ilvl w:val="0"/>
          <w:numId w:val="6"/>
        </w:numPr>
        <w:shd w:val="clear" w:color="auto" w:fill="FFFFFF"/>
        <w:spacing w:after="0"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Обучение на курсах повышения квалификации.</w:t>
      </w:r>
    </w:p>
    <w:p w:rsidR="00D34A79" w:rsidRPr="00D34A79" w:rsidRDefault="00D34A79" w:rsidP="00D34A79">
      <w:pPr>
        <w:numPr>
          <w:ilvl w:val="0"/>
          <w:numId w:val="6"/>
        </w:numPr>
        <w:shd w:val="clear" w:color="auto" w:fill="FFFFFF"/>
        <w:spacing w:after="0"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Участие в работе творческих, экспериментальных групп; проведение индивидуальной исследовательской, экспериментальной работы.</w:t>
      </w:r>
    </w:p>
    <w:p w:rsidR="00D34A79" w:rsidRPr="00D34A79" w:rsidRDefault="00D34A79" w:rsidP="00D34A79">
      <w:pPr>
        <w:numPr>
          <w:ilvl w:val="0"/>
          <w:numId w:val="6"/>
        </w:numPr>
        <w:shd w:val="clear" w:color="auto" w:fill="FFFFFF"/>
        <w:spacing w:after="0"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Обобщение собственного опыта педагогической деятельности (статьи, рекомендации, доклады, педагогическая мастерская, мастер-классы и т.д.)</w:t>
      </w:r>
    </w:p>
    <w:p w:rsidR="00D34A79" w:rsidRPr="00D34A79" w:rsidRDefault="00D34A79" w:rsidP="00D34A79">
      <w:pPr>
        <w:shd w:val="clear" w:color="auto" w:fill="FFFFFF"/>
        <w:spacing w:after="75" w:line="234" w:lineRule="atLeast"/>
        <w:jc w:val="center"/>
        <w:rPr>
          <w:rFonts w:ascii="Times New Roman" w:eastAsia="Calibri" w:hAnsi="Times New Roman" w:cs="Times New Roman"/>
          <w:b/>
          <w:bCs/>
          <w:iCs/>
          <w:color w:val="000000"/>
          <w:sz w:val="24"/>
          <w:szCs w:val="24"/>
        </w:rPr>
      </w:pPr>
    </w:p>
    <w:p w:rsidR="00D34A79" w:rsidRPr="00D34A79" w:rsidRDefault="00D34A79" w:rsidP="00D34A79">
      <w:pPr>
        <w:shd w:val="clear" w:color="auto" w:fill="FFFFFF"/>
        <w:spacing w:after="75" w:line="234" w:lineRule="atLeast"/>
        <w:jc w:val="center"/>
        <w:rPr>
          <w:rFonts w:ascii="Times New Roman" w:eastAsia="Calibri" w:hAnsi="Times New Roman" w:cs="Times New Roman"/>
          <w:color w:val="000000"/>
          <w:sz w:val="24"/>
          <w:szCs w:val="24"/>
        </w:rPr>
      </w:pPr>
      <w:r w:rsidRPr="00D34A79">
        <w:rPr>
          <w:rFonts w:ascii="Times New Roman" w:eastAsia="Calibri" w:hAnsi="Times New Roman" w:cs="Times New Roman"/>
          <w:b/>
          <w:bCs/>
          <w:iCs/>
          <w:color w:val="000000"/>
          <w:sz w:val="24"/>
          <w:szCs w:val="24"/>
        </w:rPr>
        <w:t>Формы представления результатов педагогической деятельности</w:t>
      </w:r>
    </w:p>
    <w:p w:rsidR="00D34A79" w:rsidRPr="00D34A79" w:rsidRDefault="00D34A79" w:rsidP="00D34A79">
      <w:pPr>
        <w:numPr>
          <w:ilvl w:val="0"/>
          <w:numId w:val="7"/>
        </w:numPr>
        <w:shd w:val="clear" w:color="auto" w:fill="FFFFFF"/>
        <w:spacing w:after="75" w:line="234" w:lineRule="atLeast"/>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Серия учебных занятий</w:t>
      </w:r>
    </w:p>
    <w:p w:rsidR="00D34A79" w:rsidRPr="00D34A79" w:rsidRDefault="00D34A79" w:rsidP="00D34A79">
      <w:pPr>
        <w:numPr>
          <w:ilvl w:val="0"/>
          <w:numId w:val="7"/>
        </w:numPr>
        <w:shd w:val="clear" w:color="auto" w:fill="FFFFFF"/>
        <w:spacing w:before="100" w:beforeAutospacing="1" w:after="75" w:line="234" w:lineRule="atLeast"/>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Методическая продукция</w:t>
      </w:r>
    </w:p>
    <w:p w:rsidR="00D34A79" w:rsidRPr="00D34A79" w:rsidRDefault="00D34A79" w:rsidP="00D34A79">
      <w:pPr>
        <w:numPr>
          <w:ilvl w:val="0"/>
          <w:numId w:val="7"/>
        </w:numPr>
        <w:shd w:val="clear" w:color="auto" w:fill="FFFFFF"/>
        <w:spacing w:before="100" w:beforeAutospacing="1" w:after="75" w:line="234" w:lineRule="atLeast"/>
        <w:rPr>
          <w:rFonts w:ascii="Times New Roman" w:eastAsia="Calibri" w:hAnsi="Times New Roman" w:cs="Times New Roman"/>
          <w:color w:val="000000"/>
          <w:sz w:val="24"/>
          <w:szCs w:val="24"/>
        </w:rPr>
      </w:pPr>
      <w:proofErr w:type="spellStart"/>
      <w:r w:rsidRPr="00D34A79">
        <w:rPr>
          <w:rFonts w:ascii="Times New Roman" w:eastAsia="Calibri" w:hAnsi="Times New Roman" w:cs="Times New Roman"/>
          <w:color w:val="000000"/>
          <w:sz w:val="24"/>
          <w:szCs w:val="24"/>
        </w:rPr>
        <w:t>Портфолио</w:t>
      </w:r>
      <w:proofErr w:type="spellEnd"/>
    </w:p>
    <w:p w:rsidR="00D34A79" w:rsidRPr="00D34A79" w:rsidRDefault="00D34A79" w:rsidP="00D34A79">
      <w:pPr>
        <w:numPr>
          <w:ilvl w:val="0"/>
          <w:numId w:val="7"/>
        </w:numPr>
        <w:shd w:val="clear" w:color="auto" w:fill="FFFFFF"/>
        <w:spacing w:before="100" w:beforeAutospacing="1" w:after="75" w:line="234" w:lineRule="atLeast"/>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Собеседование</w:t>
      </w:r>
    </w:p>
    <w:p w:rsidR="00D34A79" w:rsidRPr="00D34A79" w:rsidRDefault="00D34A79" w:rsidP="00D34A79">
      <w:pPr>
        <w:numPr>
          <w:ilvl w:val="0"/>
          <w:numId w:val="7"/>
        </w:numPr>
        <w:shd w:val="clear" w:color="auto" w:fill="FFFFFF"/>
        <w:spacing w:before="100" w:beforeAutospacing="1" w:after="75" w:line="234" w:lineRule="atLeast"/>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Творческий отчет</w:t>
      </w:r>
    </w:p>
    <w:p w:rsidR="00D34A79" w:rsidRPr="00D34A79" w:rsidRDefault="00D34A79" w:rsidP="00D34A79">
      <w:pPr>
        <w:numPr>
          <w:ilvl w:val="0"/>
          <w:numId w:val="7"/>
        </w:numPr>
        <w:shd w:val="clear" w:color="auto" w:fill="FFFFFF"/>
        <w:spacing w:before="100" w:beforeAutospacing="1" w:after="75" w:line="234" w:lineRule="atLeast"/>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Представление результатов педагогической деятельности</w:t>
      </w:r>
    </w:p>
    <w:p w:rsidR="00D34A79" w:rsidRPr="00D34A79" w:rsidRDefault="00D34A79" w:rsidP="00D34A79">
      <w:pPr>
        <w:numPr>
          <w:ilvl w:val="0"/>
          <w:numId w:val="7"/>
        </w:numPr>
        <w:shd w:val="clear" w:color="auto" w:fill="FFFFFF"/>
        <w:spacing w:before="100" w:beforeAutospacing="1" w:after="75" w:line="234" w:lineRule="atLeast"/>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Мастер-класс</w:t>
      </w:r>
    </w:p>
    <w:p w:rsidR="00D34A79" w:rsidRPr="00D34A79" w:rsidRDefault="00D34A79" w:rsidP="00D34A79">
      <w:pPr>
        <w:numPr>
          <w:ilvl w:val="0"/>
          <w:numId w:val="7"/>
        </w:numPr>
        <w:shd w:val="clear" w:color="auto" w:fill="FFFFFF"/>
        <w:spacing w:before="100" w:beforeAutospacing="1" w:after="75" w:line="234" w:lineRule="atLeast"/>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Творческая мастерская</w:t>
      </w:r>
    </w:p>
    <w:p w:rsidR="00D34A79" w:rsidRPr="00D34A79" w:rsidRDefault="00D34A79" w:rsidP="00D34A79">
      <w:pPr>
        <w:numPr>
          <w:ilvl w:val="0"/>
          <w:numId w:val="7"/>
        </w:numPr>
        <w:shd w:val="clear" w:color="auto" w:fill="FFFFFF"/>
        <w:spacing w:before="100" w:beforeAutospacing="1" w:after="75" w:line="234" w:lineRule="atLeast"/>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Педагогический проект</w:t>
      </w:r>
    </w:p>
    <w:p w:rsidR="00D34A79" w:rsidRPr="00D34A79" w:rsidRDefault="00D34A79" w:rsidP="00D34A79">
      <w:pPr>
        <w:numPr>
          <w:ilvl w:val="0"/>
          <w:numId w:val="7"/>
        </w:numPr>
        <w:shd w:val="clear" w:color="auto" w:fill="FFFFFF"/>
        <w:spacing w:before="100" w:beforeAutospacing="1" w:after="75" w:line="234" w:lineRule="atLeast"/>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Отчет о результатах экспериментальной, инновационной деятельности</w:t>
      </w:r>
    </w:p>
    <w:p w:rsidR="00D34A79" w:rsidRPr="00D34A79" w:rsidRDefault="00D34A79" w:rsidP="00D34A79">
      <w:pPr>
        <w:numPr>
          <w:ilvl w:val="0"/>
          <w:numId w:val="7"/>
        </w:numPr>
        <w:shd w:val="clear" w:color="auto" w:fill="FFFFFF"/>
        <w:spacing w:before="100" w:beforeAutospacing="1" w:after="75" w:line="234" w:lineRule="atLeast"/>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Профессиональные конкурсы</w:t>
      </w:r>
    </w:p>
    <w:p w:rsidR="00D34A79" w:rsidRPr="00D34A79" w:rsidRDefault="00D34A79" w:rsidP="00D34A79">
      <w:pPr>
        <w:shd w:val="clear" w:color="auto" w:fill="FFFFFF"/>
        <w:spacing w:after="75" w:line="234" w:lineRule="atLeast"/>
        <w:jc w:val="center"/>
        <w:rPr>
          <w:rFonts w:ascii="Times New Roman" w:eastAsia="Calibri" w:hAnsi="Times New Roman" w:cs="Times New Roman"/>
          <w:b/>
          <w:bCs/>
          <w:iCs/>
          <w:color w:val="000000"/>
          <w:sz w:val="24"/>
          <w:szCs w:val="24"/>
        </w:rPr>
      </w:pPr>
    </w:p>
    <w:p w:rsidR="00D34A79" w:rsidRPr="00D34A79" w:rsidRDefault="00D34A79" w:rsidP="00D34A79">
      <w:pPr>
        <w:shd w:val="clear" w:color="auto" w:fill="FFFFFF"/>
        <w:spacing w:after="75" w:line="234" w:lineRule="atLeast"/>
        <w:jc w:val="center"/>
        <w:rPr>
          <w:rFonts w:ascii="Times New Roman" w:eastAsia="Calibri" w:hAnsi="Times New Roman" w:cs="Times New Roman"/>
          <w:color w:val="000000"/>
          <w:sz w:val="24"/>
          <w:szCs w:val="24"/>
        </w:rPr>
      </w:pPr>
      <w:r w:rsidRPr="00D34A79">
        <w:rPr>
          <w:rFonts w:ascii="Times New Roman" w:eastAsia="Calibri" w:hAnsi="Times New Roman" w:cs="Times New Roman"/>
          <w:b/>
          <w:bCs/>
          <w:iCs/>
          <w:color w:val="000000"/>
          <w:sz w:val="24"/>
          <w:szCs w:val="24"/>
        </w:rPr>
        <w:t xml:space="preserve">Схема </w:t>
      </w:r>
      <w:proofErr w:type="spellStart"/>
      <w:r w:rsidRPr="00D34A79">
        <w:rPr>
          <w:rFonts w:ascii="Times New Roman" w:eastAsia="Calibri" w:hAnsi="Times New Roman" w:cs="Times New Roman"/>
          <w:b/>
          <w:bCs/>
          <w:iCs/>
          <w:color w:val="000000"/>
          <w:sz w:val="24"/>
          <w:szCs w:val="24"/>
        </w:rPr>
        <w:t>самоооценки</w:t>
      </w:r>
      <w:proofErr w:type="spellEnd"/>
      <w:r w:rsidRPr="00D34A79">
        <w:rPr>
          <w:rFonts w:ascii="Times New Roman" w:eastAsia="Calibri" w:hAnsi="Times New Roman" w:cs="Times New Roman"/>
          <w:b/>
          <w:bCs/>
          <w:iCs/>
          <w:color w:val="000000"/>
          <w:sz w:val="24"/>
          <w:szCs w:val="24"/>
        </w:rPr>
        <w:t xml:space="preserve"> учебного занятия</w:t>
      </w:r>
    </w:p>
    <w:p w:rsidR="00D34A79" w:rsidRPr="00D34A79" w:rsidRDefault="00D34A79" w:rsidP="00D34A79">
      <w:pPr>
        <w:numPr>
          <w:ilvl w:val="0"/>
          <w:numId w:val="8"/>
        </w:numPr>
        <w:shd w:val="clear" w:color="auto" w:fill="FFFFFF"/>
        <w:spacing w:after="75"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Оценка содержания учебного материала.</w:t>
      </w:r>
    </w:p>
    <w:p w:rsidR="00D34A79" w:rsidRPr="00D34A79" w:rsidRDefault="00D34A79" w:rsidP="00D34A79">
      <w:pPr>
        <w:numPr>
          <w:ilvl w:val="0"/>
          <w:numId w:val="8"/>
        </w:numPr>
        <w:shd w:val="clear" w:color="auto" w:fill="FFFFFF"/>
        <w:spacing w:before="100" w:beforeAutospacing="1" w:after="75"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Оценка эффективности способов деятельности на уроке.</w:t>
      </w:r>
    </w:p>
    <w:p w:rsidR="00D34A79" w:rsidRPr="00D34A79" w:rsidRDefault="00D34A79" w:rsidP="00D34A79">
      <w:pPr>
        <w:numPr>
          <w:ilvl w:val="0"/>
          <w:numId w:val="8"/>
        </w:numPr>
        <w:shd w:val="clear" w:color="auto" w:fill="FFFFFF"/>
        <w:spacing w:before="100" w:beforeAutospacing="1" w:after="75"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Оценка основных характеристик деятельности учащихся на занятии.</w:t>
      </w:r>
    </w:p>
    <w:p w:rsidR="00D34A79" w:rsidRPr="00D34A79" w:rsidRDefault="00D34A79" w:rsidP="00D34A79">
      <w:pPr>
        <w:numPr>
          <w:ilvl w:val="0"/>
          <w:numId w:val="8"/>
        </w:numPr>
        <w:shd w:val="clear" w:color="auto" w:fill="FFFFFF"/>
        <w:spacing w:before="100" w:beforeAutospacing="1" w:after="75"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lastRenderedPageBreak/>
        <w:t>Оценка целей и результатов проведенного занятия.</w:t>
      </w:r>
    </w:p>
    <w:p w:rsidR="00D34A79" w:rsidRPr="00D34A79" w:rsidRDefault="00D34A79" w:rsidP="00D34A79">
      <w:pPr>
        <w:numPr>
          <w:ilvl w:val="0"/>
          <w:numId w:val="8"/>
        </w:numPr>
        <w:shd w:val="clear" w:color="auto" w:fill="FFFFFF"/>
        <w:spacing w:before="100" w:beforeAutospacing="1" w:after="75"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Оценка содержания учебного материала на уроке:</w:t>
      </w:r>
    </w:p>
    <w:p w:rsidR="00D34A79" w:rsidRPr="00D34A79" w:rsidRDefault="00D34A79" w:rsidP="00D34A79">
      <w:pPr>
        <w:numPr>
          <w:ilvl w:val="0"/>
          <w:numId w:val="8"/>
        </w:numPr>
        <w:shd w:val="clear" w:color="auto" w:fill="FFFFFF"/>
        <w:spacing w:before="100" w:beforeAutospacing="1" w:after="75"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iCs/>
          <w:color w:val="000000"/>
          <w:sz w:val="24"/>
          <w:szCs w:val="24"/>
        </w:rPr>
        <w:t>научность, доступность изучаемого учебного материала;</w:t>
      </w:r>
    </w:p>
    <w:p w:rsidR="00D34A79" w:rsidRPr="00D34A79" w:rsidRDefault="00D34A79" w:rsidP="00D34A79">
      <w:pPr>
        <w:numPr>
          <w:ilvl w:val="0"/>
          <w:numId w:val="8"/>
        </w:numPr>
        <w:shd w:val="clear" w:color="auto" w:fill="FFFFFF"/>
        <w:spacing w:before="100" w:beforeAutospacing="1" w:after="75"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iCs/>
          <w:color w:val="000000"/>
          <w:sz w:val="24"/>
          <w:szCs w:val="24"/>
        </w:rPr>
        <w:t>актуальность материала и его связь с жизнью;</w:t>
      </w:r>
    </w:p>
    <w:p w:rsidR="00D34A79" w:rsidRPr="00D34A79" w:rsidRDefault="00D34A79" w:rsidP="00D34A79">
      <w:pPr>
        <w:numPr>
          <w:ilvl w:val="0"/>
          <w:numId w:val="8"/>
        </w:numPr>
        <w:shd w:val="clear" w:color="auto" w:fill="FFFFFF"/>
        <w:spacing w:before="100" w:beforeAutospacing="1" w:after="75"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iCs/>
          <w:color w:val="000000"/>
          <w:sz w:val="24"/>
          <w:szCs w:val="24"/>
        </w:rPr>
        <w:t xml:space="preserve">степень новизны, </w:t>
      </w:r>
      <w:proofErr w:type="spellStart"/>
      <w:r w:rsidRPr="00D34A79">
        <w:rPr>
          <w:rFonts w:ascii="Times New Roman" w:eastAsia="Calibri" w:hAnsi="Times New Roman" w:cs="Times New Roman"/>
          <w:iCs/>
          <w:color w:val="000000"/>
          <w:sz w:val="24"/>
          <w:szCs w:val="24"/>
        </w:rPr>
        <w:t>проблемности</w:t>
      </w:r>
      <w:proofErr w:type="spellEnd"/>
      <w:r w:rsidRPr="00D34A79">
        <w:rPr>
          <w:rFonts w:ascii="Times New Roman" w:eastAsia="Calibri" w:hAnsi="Times New Roman" w:cs="Times New Roman"/>
          <w:iCs/>
          <w:color w:val="000000"/>
          <w:sz w:val="24"/>
          <w:szCs w:val="24"/>
        </w:rPr>
        <w:t xml:space="preserve"> и привлекательности учебной информации;</w:t>
      </w:r>
    </w:p>
    <w:p w:rsidR="00D34A79" w:rsidRPr="00D34A79" w:rsidRDefault="00D34A79" w:rsidP="00D34A79">
      <w:pPr>
        <w:numPr>
          <w:ilvl w:val="0"/>
          <w:numId w:val="8"/>
        </w:numPr>
        <w:shd w:val="clear" w:color="auto" w:fill="FFFFFF"/>
        <w:spacing w:before="100" w:beforeAutospacing="1" w:after="75"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iCs/>
          <w:color w:val="000000"/>
          <w:sz w:val="24"/>
          <w:szCs w:val="24"/>
        </w:rPr>
        <w:t>оптимальность объема предложенного для усвоения материала.</w:t>
      </w:r>
    </w:p>
    <w:p w:rsidR="00D34A79" w:rsidRPr="00D34A79" w:rsidRDefault="00D34A79" w:rsidP="00D34A79">
      <w:pPr>
        <w:shd w:val="clear" w:color="auto" w:fill="FFFFFF"/>
        <w:spacing w:after="75" w:line="234" w:lineRule="atLeast"/>
        <w:jc w:val="center"/>
        <w:rPr>
          <w:rFonts w:ascii="Times New Roman" w:eastAsia="Calibri" w:hAnsi="Times New Roman" w:cs="Times New Roman"/>
          <w:b/>
          <w:bCs/>
          <w:iCs/>
          <w:color w:val="000000"/>
          <w:sz w:val="24"/>
          <w:szCs w:val="24"/>
        </w:rPr>
      </w:pPr>
    </w:p>
    <w:p w:rsidR="00D34A79" w:rsidRPr="00D34A79" w:rsidRDefault="00D34A79" w:rsidP="00D34A79">
      <w:pPr>
        <w:shd w:val="clear" w:color="auto" w:fill="FFFFFF"/>
        <w:spacing w:after="75" w:line="234" w:lineRule="atLeast"/>
        <w:jc w:val="center"/>
        <w:rPr>
          <w:rFonts w:ascii="Times New Roman" w:eastAsia="Calibri" w:hAnsi="Times New Roman" w:cs="Times New Roman"/>
          <w:color w:val="000000"/>
          <w:sz w:val="24"/>
          <w:szCs w:val="24"/>
        </w:rPr>
      </w:pPr>
      <w:r w:rsidRPr="00D34A79">
        <w:rPr>
          <w:rFonts w:ascii="Times New Roman" w:eastAsia="Calibri" w:hAnsi="Times New Roman" w:cs="Times New Roman"/>
          <w:b/>
          <w:bCs/>
          <w:color w:val="000000"/>
          <w:sz w:val="24"/>
          <w:szCs w:val="24"/>
        </w:rPr>
        <w:t>Методическая продукция педагога (учебно-программная документация)</w:t>
      </w:r>
    </w:p>
    <w:p w:rsidR="00D34A79" w:rsidRPr="00D34A79" w:rsidRDefault="00D34A79" w:rsidP="00D34A79">
      <w:pPr>
        <w:numPr>
          <w:ilvl w:val="0"/>
          <w:numId w:val="9"/>
        </w:numPr>
        <w:shd w:val="clear" w:color="auto" w:fill="FFFFFF"/>
        <w:spacing w:before="100" w:beforeAutospacing="1" w:after="75"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Рабочие программы по учебным предметам, элективным, факультативным курсам.</w:t>
      </w:r>
    </w:p>
    <w:p w:rsidR="00D34A79" w:rsidRPr="00D34A79" w:rsidRDefault="00D34A79" w:rsidP="00D34A79">
      <w:pPr>
        <w:numPr>
          <w:ilvl w:val="0"/>
          <w:numId w:val="9"/>
        </w:numPr>
        <w:shd w:val="clear" w:color="auto" w:fill="FFFFFF"/>
        <w:spacing w:before="100" w:beforeAutospacing="1" w:after="75"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Учебно-тематические планы, технологические карты изучения тем курса.</w:t>
      </w:r>
    </w:p>
    <w:p w:rsidR="00D34A79" w:rsidRPr="00D34A79" w:rsidRDefault="00D34A79" w:rsidP="00D34A79">
      <w:pPr>
        <w:numPr>
          <w:ilvl w:val="0"/>
          <w:numId w:val="9"/>
        </w:numPr>
        <w:shd w:val="clear" w:color="auto" w:fill="FFFFFF"/>
        <w:spacing w:before="100" w:beforeAutospacing="1" w:after="75"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Описание методических особенностей преподавания отдельных вопросов программы, тем, разделов, учебных курсов.</w:t>
      </w:r>
    </w:p>
    <w:p w:rsidR="00D34A79" w:rsidRPr="00D34A79" w:rsidRDefault="00D34A79" w:rsidP="00D34A79">
      <w:pPr>
        <w:numPr>
          <w:ilvl w:val="0"/>
          <w:numId w:val="9"/>
        </w:numPr>
        <w:shd w:val="clear" w:color="auto" w:fill="FFFFFF"/>
        <w:spacing w:before="100" w:beforeAutospacing="1" w:after="75"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Программно-методическое обеспечение курса.</w:t>
      </w:r>
    </w:p>
    <w:p w:rsidR="00D34A79" w:rsidRPr="00D34A79" w:rsidRDefault="00D34A79" w:rsidP="00D34A79">
      <w:pPr>
        <w:numPr>
          <w:ilvl w:val="0"/>
          <w:numId w:val="9"/>
        </w:numPr>
        <w:shd w:val="clear" w:color="auto" w:fill="FFFFFF"/>
        <w:spacing w:before="100" w:beforeAutospacing="1" w:after="75" w:line="234" w:lineRule="atLeast"/>
        <w:jc w:val="both"/>
        <w:rPr>
          <w:rFonts w:ascii="Times New Roman" w:eastAsia="Calibri" w:hAnsi="Times New Roman" w:cs="Times New Roman"/>
          <w:color w:val="000000"/>
          <w:sz w:val="24"/>
          <w:szCs w:val="24"/>
        </w:rPr>
      </w:pPr>
      <w:r w:rsidRPr="00D34A79">
        <w:rPr>
          <w:rFonts w:ascii="Times New Roman" w:eastAsia="Calibri" w:hAnsi="Times New Roman" w:cs="Times New Roman"/>
          <w:color w:val="000000"/>
          <w:sz w:val="24"/>
          <w:szCs w:val="24"/>
        </w:rPr>
        <w:t>Модель технологии обучения, описание методической системы.</w:t>
      </w:r>
    </w:p>
    <w:p w:rsidR="00D34A79" w:rsidRPr="00D34A79" w:rsidRDefault="00D34A79" w:rsidP="00D34A79">
      <w:pPr>
        <w:numPr>
          <w:ilvl w:val="0"/>
          <w:numId w:val="9"/>
        </w:numPr>
        <w:shd w:val="clear" w:color="auto" w:fill="FFFFFF"/>
        <w:spacing w:before="100" w:beforeAutospacing="1" w:after="75" w:line="234" w:lineRule="atLeast"/>
        <w:jc w:val="both"/>
        <w:rPr>
          <w:rFonts w:ascii="Times New Roman" w:eastAsia="Calibri" w:hAnsi="Times New Roman" w:cs="Times New Roman"/>
          <w:color w:val="000000"/>
          <w:sz w:val="24"/>
          <w:szCs w:val="24"/>
        </w:rPr>
      </w:pPr>
      <w:proofErr w:type="gramStart"/>
      <w:r w:rsidRPr="00D34A79">
        <w:rPr>
          <w:rFonts w:ascii="Times New Roman" w:eastAsia="Calibri" w:hAnsi="Times New Roman" w:cs="Times New Roman"/>
          <w:color w:val="000000"/>
          <w:sz w:val="24"/>
          <w:szCs w:val="24"/>
        </w:rPr>
        <w:t>Проекты (конспекты) учебных, внеклассных занятий, семинаров, деловых игр, лабораторных и практических работ; сценарии предметных праздников, турнирных, конкурсных форм и т.д.</w:t>
      </w:r>
      <w:proofErr w:type="gramEnd"/>
    </w:p>
    <w:p w:rsidR="00D34A79" w:rsidRPr="00D34A79" w:rsidRDefault="00D34A79" w:rsidP="00D34A79">
      <w:pPr>
        <w:spacing w:before="100" w:beforeAutospacing="1" w:after="100" w:afterAutospacing="1" w:line="240" w:lineRule="auto"/>
        <w:jc w:val="center"/>
        <w:rPr>
          <w:rFonts w:ascii="Times New Roman" w:eastAsia="Calibri" w:hAnsi="Times New Roman" w:cs="Times New Roman"/>
          <w:sz w:val="24"/>
          <w:szCs w:val="24"/>
        </w:rPr>
      </w:pPr>
      <w:r w:rsidRPr="00D34A79">
        <w:rPr>
          <w:rFonts w:ascii="Times New Roman" w:eastAsia="Calibri" w:hAnsi="Times New Roman" w:cs="Times New Roman"/>
          <w:b/>
          <w:bCs/>
          <w:sz w:val="24"/>
          <w:szCs w:val="24"/>
        </w:rPr>
        <w:t>План самообразования</w:t>
      </w:r>
    </w:p>
    <w:p w:rsidR="00D34A79" w:rsidRPr="00D34A79" w:rsidRDefault="00D34A79" w:rsidP="00D34A79">
      <w:pPr>
        <w:spacing w:after="0" w:line="240" w:lineRule="auto"/>
        <w:jc w:val="both"/>
        <w:rPr>
          <w:rFonts w:ascii="Times New Roman" w:eastAsia="Calibri" w:hAnsi="Times New Roman" w:cs="Times New Roman"/>
          <w:sz w:val="24"/>
          <w:szCs w:val="24"/>
        </w:rPr>
      </w:pPr>
      <w:r w:rsidRPr="00D34A79">
        <w:rPr>
          <w:rFonts w:ascii="Times New Roman" w:eastAsia="Calibri" w:hAnsi="Times New Roman" w:cs="Times New Roman"/>
          <w:b/>
          <w:bCs/>
          <w:sz w:val="24"/>
          <w:szCs w:val="24"/>
        </w:rPr>
        <w:t>Задачи</w:t>
      </w:r>
      <w:r w:rsidRPr="00D34A79">
        <w:rPr>
          <w:rFonts w:ascii="Times New Roman" w:eastAsia="Calibri" w:hAnsi="Times New Roman" w:cs="Times New Roman"/>
          <w:sz w:val="24"/>
          <w:szCs w:val="24"/>
        </w:rPr>
        <w:t xml:space="preserve">: </w:t>
      </w:r>
    </w:p>
    <w:p w:rsidR="00D34A79" w:rsidRPr="00D34A79" w:rsidRDefault="00D34A79" w:rsidP="00D34A79">
      <w:pPr>
        <w:numPr>
          <w:ilvl w:val="0"/>
          <w:numId w:val="10"/>
        </w:numPr>
        <w:spacing w:after="0" w:line="240" w:lineRule="auto"/>
        <w:jc w:val="both"/>
        <w:rPr>
          <w:rFonts w:ascii="Times New Roman" w:eastAsia="Calibri" w:hAnsi="Times New Roman" w:cs="Times New Roman"/>
          <w:sz w:val="24"/>
          <w:szCs w:val="24"/>
        </w:rPr>
      </w:pPr>
      <w:r w:rsidRPr="00D34A79">
        <w:rPr>
          <w:rFonts w:ascii="Times New Roman" w:eastAsia="Calibri" w:hAnsi="Times New Roman" w:cs="Times New Roman"/>
          <w:sz w:val="24"/>
          <w:szCs w:val="24"/>
        </w:rPr>
        <w:t>воспитание патриотических чувств, приобщение к национальной культуре и традициям, воспитание нравственных и духовных качеств личности;</w:t>
      </w:r>
    </w:p>
    <w:p w:rsidR="00D34A79" w:rsidRPr="00D34A79" w:rsidRDefault="00D34A79" w:rsidP="00D34A79">
      <w:pPr>
        <w:numPr>
          <w:ilvl w:val="0"/>
          <w:numId w:val="10"/>
        </w:numPr>
        <w:spacing w:after="0" w:line="240" w:lineRule="auto"/>
        <w:jc w:val="both"/>
        <w:rPr>
          <w:rFonts w:ascii="Times New Roman" w:eastAsia="Calibri" w:hAnsi="Times New Roman" w:cs="Times New Roman"/>
          <w:sz w:val="24"/>
          <w:szCs w:val="24"/>
        </w:rPr>
      </w:pPr>
      <w:r w:rsidRPr="00D34A79">
        <w:rPr>
          <w:rFonts w:ascii="Times New Roman" w:eastAsia="Calibri" w:hAnsi="Times New Roman" w:cs="Times New Roman"/>
          <w:sz w:val="24"/>
          <w:szCs w:val="24"/>
        </w:rPr>
        <w:t>использование различных современных педагогических технологий с целью формирования УУД, академических знаний, умений, навыков;</w:t>
      </w:r>
    </w:p>
    <w:p w:rsidR="00D34A79" w:rsidRPr="00D34A79" w:rsidRDefault="00D34A79" w:rsidP="00D34A79">
      <w:pPr>
        <w:numPr>
          <w:ilvl w:val="0"/>
          <w:numId w:val="10"/>
        </w:numPr>
        <w:spacing w:after="0" w:line="240" w:lineRule="auto"/>
        <w:jc w:val="both"/>
        <w:rPr>
          <w:rFonts w:ascii="Times New Roman" w:eastAsia="Calibri" w:hAnsi="Times New Roman" w:cs="Times New Roman"/>
          <w:sz w:val="24"/>
          <w:szCs w:val="24"/>
        </w:rPr>
      </w:pPr>
      <w:r w:rsidRPr="00D34A79">
        <w:rPr>
          <w:rFonts w:ascii="Times New Roman" w:eastAsia="Calibri" w:hAnsi="Times New Roman" w:cs="Times New Roman"/>
          <w:sz w:val="24"/>
          <w:szCs w:val="24"/>
        </w:rPr>
        <w:t>внедрение интерактивных форм организации учебного процесса с целью формирования ключевых компетентностей и повышения мотивации учащихся.</w:t>
      </w:r>
    </w:p>
    <w:p w:rsidR="00D34A79" w:rsidRPr="00D34A79" w:rsidRDefault="00D34A79" w:rsidP="00D34A79">
      <w:pPr>
        <w:numPr>
          <w:ilvl w:val="0"/>
          <w:numId w:val="10"/>
        </w:numPr>
        <w:spacing w:after="0" w:line="240" w:lineRule="auto"/>
        <w:jc w:val="both"/>
        <w:rPr>
          <w:rFonts w:ascii="Times New Roman" w:eastAsia="Calibri" w:hAnsi="Times New Roman" w:cs="Times New Roman"/>
          <w:sz w:val="24"/>
          <w:szCs w:val="24"/>
        </w:rPr>
      </w:pPr>
      <w:r w:rsidRPr="00D34A79">
        <w:rPr>
          <w:rFonts w:ascii="Times New Roman" w:eastAsia="Calibri" w:hAnsi="Times New Roman" w:cs="Times New Roman"/>
          <w:sz w:val="24"/>
          <w:szCs w:val="24"/>
        </w:rPr>
        <w:t>повышение качества проведения учебных занятий на основе внедрения новых технологий;</w:t>
      </w:r>
    </w:p>
    <w:p w:rsidR="00D34A79" w:rsidRPr="00D34A79" w:rsidRDefault="00D34A79" w:rsidP="00D34A79">
      <w:pPr>
        <w:numPr>
          <w:ilvl w:val="0"/>
          <w:numId w:val="10"/>
        </w:numPr>
        <w:spacing w:after="0" w:line="240" w:lineRule="auto"/>
        <w:jc w:val="both"/>
        <w:rPr>
          <w:rFonts w:ascii="Times New Roman" w:eastAsia="Calibri" w:hAnsi="Times New Roman" w:cs="Times New Roman"/>
          <w:sz w:val="24"/>
          <w:szCs w:val="24"/>
        </w:rPr>
      </w:pPr>
      <w:r w:rsidRPr="00D34A79">
        <w:rPr>
          <w:rFonts w:ascii="Times New Roman" w:eastAsia="Calibri" w:hAnsi="Times New Roman" w:cs="Times New Roman"/>
          <w:sz w:val="24"/>
          <w:szCs w:val="24"/>
        </w:rPr>
        <w:t>разработка учебных, научно – методических и дидактических материалов.</w:t>
      </w:r>
    </w:p>
    <w:p w:rsidR="00D34A79" w:rsidRPr="00D34A79" w:rsidRDefault="00D34A79" w:rsidP="00D34A79">
      <w:pPr>
        <w:spacing w:after="0" w:line="240" w:lineRule="auto"/>
        <w:ind w:left="360"/>
        <w:jc w:val="both"/>
        <w:rPr>
          <w:rFonts w:ascii="Times New Roman" w:eastAsia="Calibri" w:hAnsi="Times New Roman" w:cs="Times New Roman"/>
          <w:sz w:val="24"/>
          <w:szCs w:val="24"/>
        </w:rPr>
      </w:pPr>
    </w:p>
    <w:p w:rsidR="00D34A79" w:rsidRPr="00D34A79" w:rsidRDefault="00D34A79" w:rsidP="00D34A79">
      <w:pPr>
        <w:spacing w:after="0" w:line="240" w:lineRule="auto"/>
        <w:jc w:val="both"/>
        <w:rPr>
          <w:rFonts w:ascii="Times New Roman" w:eastAsia="Calibri" w:hAnsi="Times New Roman" w:cs="Times New Roman"/>
          <w:b/>
          <w:bCs/>
          <w:sz w:val="24"/>
          <w:szCs w:val="24"/>
        </w:rPr>
      </w:pPr>
      <w:r w:rsidRPr="00D34A79">
        <w:rPr>
          <w:rFonts w:ascii="Times New Roman" w:eastAsia="Calibri" w:hAnsi="Times New Roman" w:cs="Times New Roman"/>
          <w:b/>
          <w:bCs/>
          <w:sz w:val="24"/>
          <w:szCs w:val="24"/>
        </w:rPr>
        <w:t xml:space="preserve">Перечень вопросов по самообразованию: </w:t>
      </w:r>
    </w:p>
    <w:p w:rsidR="00D34A79" w:rsidRPr="00D34A79" w:rsidRDefault="00D34A79" w:rsidP="00D34A79">
      <w:pPr>
        <w:numPr>
          <w:ilvl w:val="0"/>
          <w:numId w:val="11"/>
        </w:numPr>
        <w:spacing w:before="100" w:beforeAutospacing="1" w:after="100" w:afterAutospacing="1" w:line="240" w:lineRule="auto"/>
        <w:jc w:val="both"/>
        <w:rPr>
          <w:rFonts w:ascii="Times New Roman" w:eastAsia="Calibri" w:hAnsi="Times New Roman" w:cs="Times New Roman"/>
          <w:sz w:val="24"/>
          <w:szCs w:val="24"/>
        </w:rPr>
      </w:pPr>
      <w:r w:rsidRPr="00D34A79">
        <w:rPr>
          <w:rFonts w:ascii="Times New Roman" w:eastAsia="Calibri" w:hAnsi="Times New Roman" w:cs="Times New Roman"/>
          <w:bCs/>
          <w:sz w:val="24"/>
          <w:szCs w:val="24"/>
        </w:rPr>
        <w:t>изучение психолого-педагогической литературы;</w:t>
      </w:r>
    </w:p>
    <w:p w:rsidR="00D34A79" w:rsidRPr="00D34A79" w:rsidRDefault="00D34A79" w:rsidP="00D34A79">
      <w:pPr>
        <w:numPr>
          <w:ilvl w:val="0"/>
          <w:numId w:val="11"/>
        </w:numPr>
        <w:spacing w:before="100" w:beforeAutospacing="1" w:after="100" w:afterAutospacing="1" w:line="240" w:lineRule="auto"/>
        <w:jc w:val="both"/>
        <w:rPr>
          <w:rFonts w:ascii="Times New Roman" w:eastAsia="Calibri" w:hAnsi="Times New Roman" w:cs="Times New Roman"/>
          <w:sz w:val="24"/>
          <w:szCs w:val="24"/>
        </w:rPr>
      </w:pPr>
      <w:r w:rsidRPr="00D34A79">
        <w:rPr>
          <w:rFonts w:ascii="Times New Roman" w:eastAsia="Calibri" w:hAnsi="Times New Roman" w:cs="Times New Roman"/>
          <w:bCs/>
          <w:sz w:val="24"/>
          <w:szCs w:val="24"/>
        </w:rPr>
        <w:t>разработка программно – методического обеспечения учебно-воспитательного процесса;</w:t>
      </w:r>
    </w:p>
    <w:p w:rsidR="00D34A79" w:rsidRPr="00D34A79" w:rsidRDefault="00D34A79" w:rsidP="00D34A79">
      <w:pPr>
        <w:numPr>
          <w:ilvl w:val="0"/>
          <w:numId w:val="11"/>
        </w:numPr>
        <w:spacing w:before="100" w:beforeAutospacing="1" w:after="100" w:afterAutospacing="1" w:line="240" w:lineRule="auto"/>
        <w:jc w:val="both"/>
        <w:rPr>
          <w:rFonts w:ascii="Times New Roman" w:eastAsia="Calibri" w:hAnsi="Times New Roman" w:cs="Times New Roman"/>
          <w:sz w:val="24"/>
          <w:szCs w:val="24"/>
        </w:rPr>
      </w:pPr>
      <w:r w:rsidRPr="00D34A79">
        <w:rPr>
          <w:rFonts w:ascii="Times New Roman" w:eastAsia="Calibri" w:hAnsi="Times New Roman" w:cs="Times New Roman"/>
          <w:sz w:val="24"/>
          <w:szCs w:val="24"/>
        </w:rPr>
        <w:t>проектная и исследовательская деятельность;</w:t>
      </w:r>
    </w:p>
    <w:p w:rsidR="00D34A79" w:rsidRPr="00D34A79" w:rsidRDefault="00D34A79" w:rsidP="00D34A79">
      <w:pPr>
        <w:numPr>
          <w:ilvl w:val="0"/>
          <w:numId w:val="11"/>
        </w:numPr>
        <w:spacing w:before="100" w:beforeAutospacing="1" w:after="100" w:afterAutospacing="1" w:line="240" w:lineRule="auto"/>
        <w:jc w:val="both"/>
        <w:rPr>
          <w:rFonts w:ascii="Times New Roman" w:eastAsia="Calibri" w:hAnsi="Times New Roman" w:cs="Times New Roman"/>
          <w:sz w:val="24"/>
          <w:szCs w:val="24"/>
        </w:rPr>
      </w:pPr>
      <w:r w:rsidRPr="00D34A79">
        <w:rPr>
          <w:rFonts w:ascii="Times New Roman" w:eastAsia="Calibri" w:hAnsi="Times New Roman" w:cs="Times New Roman"/>
          <w:sz w:val="24"/>
          <w:szCs w:val="24"/>
        </w:rPr>
        <w:t>анализ и оценка результатов своей деятельности и деятельности учащихся;</w:t>
      </w:r>
    </w:p>
    <w:p w:rsidR="00D34A79" w:rsidRPr="00D34A79" w:rsidRDefault="00D34A79" w:rsidP="00D34A79">
      <w:pPr>
        <w:numPr>
          <w:ilvl w:val="0"/>
          <w:numId w:val="11"/>
        </w:numPr>
        <w:spacing w:before="100" w:beforeAutospacing="1" w:after="100" w:afterAutospacing="1" w:line="240" w:lineRule="auto"/>
        <w:jc w:val="both"/>
        <w:rPr>
          <w:rFonts w:ascii="Times New Roman" w:eastAsia="Calibri" w:hAnsi="Times New Roman" w:cs="Times New Roman"/>
          <w:sz w:val="24"/>
          <w:szCs w:val="24"/>
        </w:rPr>
      </w:pPr>
      <w:r w:rsidRPr="00D34A79">
        <w:rPr>
          <w:rFonts w:ascii="Times New Roman" w:eastAsia="Calibri" w:hAnsi="Times New Roman" w:cs="Times New Roman"/>
          <w:sz w:val="24"/>
          <w:szCs w:val="24"/>
        </w:rPr>
        <w:t>продолжать изучать педагогический опыт других преподавателей;</w:t>
      </w:r>
    </w:p>
    <w:p w:rsidR="00D34A79" w:rsidRPr="00D34A79" w:rsidRDefault="00D34A79" w:rsidP="00D34A79">
      <w:pPr>
        <w:numPr>
          <w:ilvl w:val="0"/>
          <w:numId w:val="11"/>
        </w:numPr>
        <w:spacing w:before="100" w:beforeAutospacing="1" w:after="100" w:afterAutospacing="1" w:line="240" w:lineRule="auto"/>
        <w:jc w:val="both"/>
        <w:rPr>
          <w:rFonts w:ascii="Times New Roman" w:eastAsia="Calibri" w:hAnsi="Times New Roman" w:cs="Times New Roman"/>
          <w:sz w:val="24"/>
          <w:szCs w:val="24"/>
        </w:rPr>
      </w:pPr>
      <w:r w:rsidRPr="00D34A79">
        <w:rPr>
          <w:rFonts w:ascii="Times New Roman" w:eastAsia="Calibri" w:hAnsi="Times New Roman" w:cs="Times New Roman"/>
          <w:sz w:val="24"/>
          <w:szCs w:val="24"/>
        </w:rPr>
        <w:t xml:space="preserve">планомерное и систематическое совершенствование методов </w:t>
      </w:r>
      <w:proofErr w:type="spellStart"/>
      <w:r w:rsidRPr="00D34A79">
        <w:rPr>
          <w:rFonts w:ascii="Times New Roman" w:eastAsia="Calibri" w:hAnsi="Times New Roman" w:cs="Times New Roman"/>
          <w:sz w:val="24"/>
          <w:szCs w:val="24"/>
        </w:rPr>
        <w:t>учебно</w:t>
      </w:r>
      <w:proofErr w:type="spellEnd"/>
      <w:r w:rsidRPr="00D34A79">
        <w:rPr>
          <w:rFonts w:ascii="Times New Roman" w:eastAsia="Calibri" w:hAnsi="Times New Roman" w:cs="Times New Roman"/>
          <w:sz w:val="24"/>
          <w:szCs w:val="24"/>
        </w:rPr>
        <w:t>–воспитательного процесса.</w:t>
      </w:r>
    </w:p>
    <w:p w:rsidR="00D34A79" w:rsidRPr="00D34A79" w:rsidRDefault="00D34A79" w:rsidP="00D34A79">
      <w:pPr>
        <w:spacing w:before="100" w:beforeAutospacing="1" w:after="100" w:afterAutospacing="1" w:line="240" w:lineRule="auto"/>
        <w:jc w:val="both"/>
        <w:rPr>
          <w:rFonts w:ascii="Times New Roman" w:eastAsia="Calibri" w:hAnsi="Times New Roman" w:cs="Times New Roman"/>
          <w:b/>
          <w:bCs/>
          <w:sz w:val="24"/>
          <w:szCs w:val="24"/>
        </w:rPr>
      </w:pPr>
      <w:r w:rsidRPr="00D34A79">
        <w:rPr>
          <w:rFonts w:ascii="Times New Roman" w:eastAsia="Calibri" w:hAnsi="Times New Roman" w:cs="Times New Roman"/>
          <w:b/>
          <w:bCs/>
          <w:sz w:val="24"/>
          <w:szCs w:val="24"/>
        </w:rPr>
        <w:t xml:space="preserve">Предполагаемый результат: </w:t>
      </w:r>
    </w:p>
    <w:p w:rsidR="00D34A79" w:rsidRPr="00D34A79" w:rsidRDefault="00D34A79" w:rsidP="00D34A79">
      <w:pPr>
        <w:numPr>
          <w:ilvl w:val="0"/>
          <w:numId w:val="12"/>
        </w:numPr>
        <w:spacing w:before="100" w:beforeAutospacing="1" w:after="100" w:afterAutospacing="1" w:line="240" w:lineRule="auto"/>
        <w:jc w:val="both"/>
        <w:rPr>
          <w:rFonts w:ascii="Times New Roman" w:eastAsia="Calibri" w:hAnsi="Times New Roman" w:cs="Times New Roman"/>
          <w:bCs/>
          <w:sz w:val="24"/>
          <w:szCs w:val="24"/>
        </w:rPr>
      </w:pPr>
      <w:r w:rsidRPr="00D34A79">
        <w:rPr>
          <w:rFonts w:ascii="Times New Roman" w:eastAsia="Calibri" w:hAnsi="Times New Roman" w:cs="Times New Roman"/>
          <w:bCs/>
          <w:sz w:val="24"/>
          <w:szCs w:val="24"/>
        </w:rPr>
        <w:t>разработка рабочих программ по предметам в соответствии с ФГОС</w:t>
      </w:r>
    </w:p>
    <w:p w:rsidR="00D34A79" w:rsidRPr="00D34A79" w:rsidRDefault="00D34A79" w:rsidP="00D34A79">
      <w:pPr>
        <w:numPr>
          <w:ilvl w:val="0"/>
          <w:numId w:val="12"/>
        </w:numPr>
        <w:spacing w:before="100" w:beforeAutospacing="1" w:after="100" w:afterAutospacing="1" w:line="240" w:lineRule="auto"/>
        <w:jc w:val="both"/>
        <w:rPr>
          <w:rFonts w:ascii="Times New Roman" w:eastAsia="Calibri" w:hAnsi="Times New Roman" w:cs="Times New Roman"/>
          <w:sz w:val="24"/>
          <w:szCs w:val="24"/>
        </w:rPr>
      </w:pPr>
      <w:r w:rsidRPr="00D34A79">
        <w:rPr>
          <w:rFonts w:ascii="Times New Roman" w:eastAsia="Calibri" w:hAnsi="Times New Roman" w:cs="Times New Roman"/>
          <w:sz w:val="24"/>
          <w:szCs w:val="24"/>
        </w:rPr>
        <w:t xml:space="preserve">формирование у ученика </w:t>
      </w:r>
      <w:r w:rsidRPr="00D34A79">
        <w:rPr>
          <w:rFonts w:ascii="Times New Roman" w:eastAsia="Calibri" w:hAnsi="Times New Roman" w:cs="Times New Roman"/>
          <w:kern w:val="1"/>
          <w:sz w:val="24"/>
          <w:szCs w:val="24"/>
        </w:rPr>
        <w:t xml:space="preserve">внутренней позиция школьника на уровне позитивного отношения к школе, понимание необходимости учения, способности к самооценке, умения планировать, контролировать свои действия, формулировать собственное </w:t>
      </w:r>
      <w:r w:rsidRPr="00D34A79">
        <w:rPr>
          <w:rFonts w:ascii="Times New Roman" w:eastAsia="Calibri" w:hAnsi="Times New Roman" w:cs="Times New Roman"/>
          <w:kern w:val="1"/>
          <w:sz w:val="24"/>
          <w:szCs w:val="24"/>
        </w:rPr>
        <w:lastRenderedPageBreak/>
        <w:t>мнение, сотрудничать с любым партнёром, осуществлять поиск необходимой информации;</w:t>
      </w:r>
    </w:p>
    <w:p w:rsidR="00D34A79" w:rsidRPr="00D34A79" w:rsidRDefault="00D34A79" w:rsidP="00D34A79">
      <w:pPr>
        <w:numPr>
          <w:ilvl w:val="0"/>
          <w:numId w:val="12"/>
        </w:numPr>
        <w:spacing w:before="100" w:beforeAutospacing="1" w:after="100" w:afterAutospacing="1" w:line="240" w:lineRule="auto"/>
        <w:jc w:val="both"/>
        <w:rPr>
          <w:rFonts w:ascii="Times New Roman" w:eastAsia="Calibri" w:hAnsi="Times New Roman" w:cs="Times New Roman"/>
          <w:sz w:val="24"/>
          <w:szCs w:val="24"/>
        </w:rPr>
      </w:pPr>
      <w:r w:rsidRPr="00D34A79">
        <w:rPr>
          <w:rFonts w:ascii="Times New Roman" w:eastAsia="Calibri" w:hAnsi="Times New Roman" w:cs="Times New Roman"/>
          <w:kern w:val="1"/>
          <w:sz w:val="24"/>
          <w:szCs w:val="24"/>
        </w:rPr>
        <w:t>повышение качества преподаваемых предметов;</w:t>
      </w:r>
    </w:p>
    <w:p w:rsidR="00D34A79" w:rsidRPr="00D34A79" w:rsidRDefault="00D34A79" w:rsidP="00D34A79">
      <w:pPr>
        <w:numPr>
          <w:ilvl w:val="0"/>
          <w:numId w:val="12"/>
        </w:numPr>
        <w:spacing w:before="100" w:beforeAutospacing="1" w:after="100" w:afterAutospacing="1" w:line="240" w:lineRule="auto"/>
        <w:jc w:val="both"/>
        <w:rPr>
          <w:rFonts w:ascii="Times New Roman" w:eastAsia="Calibri" w:hAnsi="Times New Roman" w:cs="Times New Roman"/>
          <w:sz w:val="24"/>
          <w:szCs w:val="24"/>
        </w:rPr>
      </w:pPr>
      <w:r w:rsidRPr="00D34A79">
        <w:rPr>
          <w:rFonts w:ascii="Times New Roman" w:eastAsia="Calibri" w:hAnsi="Times New Roman" w:cs="Times New Roman"/>
          <w:kern w:val="1"/>
          <w:sz w:val="24"/>
          <w:szCs w:val="24"/>
        </w:rPr>
        <w:t xml:space="preserve">участие в педсоветах, семинарах, </w:t>
      </w:r>
      <w:proofErr w:type="spellStart"/>
      <w:r w:rsidRPr="00D34A79">
        <w:rPr>
          <w:rFonts w:ascii="Times New Roman" w:eastAsia="Calibri" w:hAnsi="Times New Roman" w:cs="Times New Roman"/>
          <w:kern w:val="1"/>
          <w:sz w:val="24"/>
          <w:szCs w:val="24"/>
        </w:rPr>
        <w:t>вебинарах</w:t>
      </w:r>
      <w:proofErr w:type="spellEnd"/>
      <w:r w:rsidRPr="00D34A79">
        <w:rPr>
          <w:rFonts w:ascii="Times New Roman" w:eastAsia="Calibri" w:hAnsi="Times New Roman" w:cs="Times New Roman"/>
          <w:kern w:val="1"/>
          <w:sz w:val="24"/>
          <w:szCs w:val="24"/>
        </w:rPr>
        <w:t>, в работе школьного, районного, городского МО учителей начальных классов;</w:t>
      </w:r>
    </w:p>
    <w:p w:rsidR="00D34A79" w:rsidRPr="00D34A79" w:rsidRDefault="00D34A79" w:rsidP="00D34A79">
      <w:pPr>
        <w:numPr>
          <w:ilvl w:val="0"/>
          <w:numId w:val="12"/>
        </w:numPr>
        <w:spacing w:before="100" w:beforeAutospacing="1" w:after="100" w:afterAutospacing="1" w:line="240" w:lineRule="auto"/>
        <w:jc w:val="both"/>
        <w:rPr>
          <w:rFonts w:ascii="Times New Roman" w:eastAsia="Calibri" w:hAnsi="Times New Roman" w:cs="Times New Roman"/>
          <w:sz w:val="24"/>
          <w:szCs w:val="24"/>
        </w:rPr>
      </w:pPr>
      <w:r w:rsidRPr="00D34A79">
        <w:rPr>
          <w:rFonts w:ascii="Times New Roman" w:eastAsia="Calibri" w:hAnsi="Times New Roman" w:cs="Times New Roman"/>
          <w:kern w:val="1"/>
          <w:sz w:val="24"/>
          <w:szCs w:val="24"/>
        </w:rPr>
        <w:t>умение оказать практическую помощь коллегам.</w:t>
      </w:r>
    </w:p>
    <w:p w:rsidR="00D34A79" w:rsidRPr="00D34A79" w:rsidRDefault="00D34A79" w:rsidP="00D34A79">
      <w:pPr>
        <w:spacing w:before="100" w:beforeAutospacing="1" w:after="0" w:line="240" w:lineRule="auto"/>
        <w:jc w:val="both"/>
        <w:rPr>
          <w:rFonts w:ascii="Times New Roman" w:eastAsia="Calibri" w:hAnsi="Times New Roman" w:cs="Times New Roman"/>
          <w:sz w:val="24"/>
          <w:szCs w:val="24"/>
        </w:rPr>
      </w:pPr>
      <w:r w:rsidRPr="00D34A79">
        <w:rPr>
          <w:rFonts w:ascii="Times New Roman" w:eastAsia="Calibri" w:hAnsi="Times New Roman" w:cs="Times New Roman"/>
          <w:b/>
          <w:bCs/>
          <w:sz w:val="24"/>
          <w:szCs w:val="24"/>
        </w:rPr>
        <w:t>Форма отчета по проделанной работе:</w:t>
      </w:r>
      <w:r w:rsidRPr="00D34A79">
        <w:rPr>
          <w:rFonts w:ascii="Times New Roman" w:eastAsia="Calibri" w:hAnsi="Times New Roman" w:cs="Times New Roman"/>
          <w:sz w:val="24"/>
          <w:szCs w:val="24"/>
        </w:rPr>
        <w:t xml:space="preserve"> выступление на заседаниях ШМО и педсовете, участие в конкурсах, семинарах, конференциях.</w:t>
      </w:r>
    </w:p>
    <w:p w:rsidR="00D34A79" w:rsidRPr="00D34A79" w:rsidRDefault="00D34A79" w:rsidP="00D34A79">
      <w:pPr>
        <w:spacing w:after="0" w:line="240" w:lineRule="auto"/>
        <w:jc w:val="both"/>
        <w:rPr>
          <w:rFonts w:ascii="Times New Roman" w:eastAsia="Calibri" w:hAnsi="Times New Roman" w:cs="Times New Roman"/>
          <w:sz w:val="24"/>
          <w:szCs w:val="24"/>
        </w:rPr>
      </w:pPr>
    </w:p>
    <w:p w:rsidR="00D34A79" w:rsidRPr="00D34A79" w:rsidRDefault="00D34A79" w:rsidP="00D34A79">
      <w:pPr>
        <w:spacing w:after="0" w:line="240" w:lineRule="auto"/>
        <w:jc w:val="both"/>
        <w:rPr>
          <w:rFonts w:ascii="Times New Roman" w:eastAsia="Calibri" w:hAnsi="Times New Roman" w:cs="Times New Roman"/>
          <w:sz w:val="24"/>
          <w:szCs w:val="24"/>
        </w:rPr>
      </w:pPr>
      <w:r w:rsidRPr="00D34A79">
        <w:rPr>
          <w:rFonts w:ascii="Times New Roman" w:eastAsia="Calibri" w:hAnsi="Times New Roman" w:cs="Times New Roman"/>
          <w:b/>
          <w:bCs/>
          <w:sz w:val="24"/>
          <w:szCs w:val="24"/>
        </w:rPr>
        <w:t>Форма самообразования:</w:t>
      </w:r>
      <w:r w:rsidRPr="00D34A79">
        <w:rPr>
          <w:rFonts w:ascii="Times New Roman" w:eastAsia="Calibri" w:hAnsi="Times New Roman" w:cs="Times New Roman"/>
          <w:sz w:val="24"/>
          <w:szCs w:val="24"/>
        </w:rPr>
        <w:t xml:space="preserve"> индивидуальная, групповая, коллективная</w:t>
      </w:r>
    </w:p>
    <w:p w:rsidR="00D34A79" w:rsidRPr="00D34A79" w:rsidRDefault="00D34A79" w:rsidP="00D34A79">
      <w:pPr>
        <w:spacing w:before="100" w:beforeAutospacing="1" w:after="100" w:afterAutospacing="1" w:line="240" w:lineRule="auto"/>
        <w:jc w:val="both"/>
        <w:rPr>
          <w:rFonts w:ascii="Times New Roman" w:eastAsia="Calibri" w:hAnsi="Times New Roman" w:cs="Times New Roman"/>
          <w:sz w:val="24"/>
          <w:szCs w:val="24"/>
        </w:rPr>
      </w:pPr>
      <w:r w:rsidRPr="00D34A79">
        <w:rPr>
          <w:rFonts w:ascii="Times New Roman" w:eastAsia="Calibri" w:hAnsi="Times New Roman" w:cs="Times New Roman"/>
          <w:b/>
          <w:sz w:val="24"/>
          <w:szCs w:val="24"/>
        </w:rPr>
        <w:t>Ожидаемые результаты:</w:t>
      </w:r>
      <w:r w:rsidRPr="00D34A79">
        <w:rPr>
          <w:rFonts w:ascii="Times New Roman" w:eastAsia="Calibri" w:hAnsi="Times New Roman" w:cs="Times New Roman"/>
          <w:sz w:val="24"/>
          <w:szCs w:val="24"/>
        </w:rPr>
        <w:t xml:space="preserve"> повышение качества обучения; рост мотивации и творческого потенциала </w:t>
      </w:r>
      <w:proofErr w:type="gramStart"/>
      <w:r w:rsidRPr="00D34A79">
        <w:rPr>
          <w:rFonts w:ascii="Times New Roman" w:eastAsia="Calibri" w:hAnsi="Times New Roman" w:cs="Times New Roman"/>
          <w:sz w:val="24"/>
          <w:szCs w:val="24"/>
        </w:rPr>
        <w:t>обучающихся</w:t>
      </w:r>
      <w:proofErr w:type="gramEnd"/>
      <w:r w:rsidRPr="00D34A79">
        <w:rPr>
          <w:rFonts w:ascii="Times New Roman" w:eastAsia="Calibri" w:hAnsi="Times New Roman" w:cs="Times New Roman"/>
          <w:sz w:val="24"/>
          <w:szCs w:val="24"/>
        </w:rPr>
        <w:t>.</w:t>
      </w:r>
    </w:p>
    <w:p w:rsidR="004C0692" w:rsidRPr="003E0861" w:rsidRDefault="004C0692" w:rsidP="00D34A79">
      <w:pPr>
        <w:pStyle w:val="a3"/>
        <w:spacing w:after="0" w:line="240" w:lineRule="auto"/>
        <w:ind w:left="0"/>
        <w:rPr>
          <w:rFonts w:ascii="Times New Roman" w:hAnsi="Times New Roman" w:cs="Times New Roman"/>
          <w:sz w:val="24"/>
          <w:szCs w:val="24"/>
        </w:rPr>
      </w:pPr>
    </w:p>
    <w:p w:rsidR="004C0692" w:rsidRPr="003E0861" w:rsidRDefault="007A1948" w:rsidP="004C069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Планируемая деятельность по повышению профессионального уровня </w:t>
      </w:r>
    </w:p>
    <w:p w:rsidR="00D34A79" w:rsidRDefault="007A1948" w:rsidP="004C069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на следующий </w:t>
      </w:r>
      <w:proofErr w:type="spellStart"/>
      <w:r w:rsidRPr="003E0861">
        <w:rPr>
          <w:rFonts w:ascii="Times New Roman" w:hAnsi="Times New Roman" w:cs="Times New Roman"/>
          <w:b/>
          <w:sz w:val="24"/>
          <w:szCs w:val="24"/>
        </w:rPr>
        <w:t>межаттестационный</w:t>
      </w:r>
      <w:proofErr w:type="spellEnd"/>
      <w:r w:rsidRPr="003E0861">
        <w:rPr>
          <w:rFonts w:ascii="Times New Roman" w:hAnsi="Times New Roman" w:cs="Times New Roman"/>
          <w:b/>
          <w:sz w:val="24"/>
          <w:szCs w:val="24"/>
        </w:rPr>
        <w:t xml:space="preserve"> период</w:t>
      </w:r>
    </w:p>
    <w:p w:rsidR="00D34A79" w:rsidRPr="003E0861" w:rsidRDefault="00D34A79" w:rsidP="004C0692">
      <w:pPr>
        <w:spacing w:after="0" w:line="240" w:lineRule="auto"/>
        <w:jc w:val="center"/>
        <w:rPr>
          <w:rFonts w:ascii="Times New Roman" w:hAnsi="Times New Roman" w:cs="Times New Roman"/>
          <w:b/>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72"/>
        <w:gridCol w:w="2324"/>
        <w:gridCol w:w="1037"/>
        <w:gridCol w:w="3914"/>
      </w:tblGrid>
      <w:tr w:rsidR="00D34A79" w:rsidRPr="00F16127" w:rsidTr="00D34A79">
        <w:tc>
          <w:tcPr>
            <w:tcW w:w="2472" w:type="dxa"/>
            <w:tcBorders>
              <w:top w:val="single" w:sz="4" w:space="0" w:color="auto"/>
              <w:left w:val="single" w:sz="4" w:space="0" w:color="auto"/>
              <w:bottom w:val="single" w:sz="4" w:space="0" w:color="auto"/>
              <w:right w:val="single" w:sz="4" w:space="0" w:color="auto"/>
            </w:tcBorders>
          </w:tcPr>
          <w:p w:rsidR="00D34A79" w:rsidRPr="00F16127" w:rsidRDefault="00D34A79" w:rsidP="00EE16F9">
            <w:pPr>
              <w:spacing w:before="100" w:beforeAutospacing="1" w:after="100" w:afterAutospacing="1" w:line="240" w:lineRule="auto"/>
              <w:rPr>
                <w:rFonts w:ascii="Times New Roman" w:eastAsia="Calibri" w:hAnsi="Times New Roman" w:cs="Times New Roman"/>
                <w:b/>
                <w:sz w:val="24"/>
                <w:szCs w:val="24"/>
              </w:rPr>
            </w:pPr>
            <w:r w:rsidRPr="00F16127">
              <w:rPr>
                <w:rFonts w:ascii="Times New Roman" w:eastAsia="Calibri" w:hAnsi="Times New Roman" w:cs="Times New Roman"/>
                <w:b/>
                <w:sz w:val="24"/>
                <w:szCs w:val="24"/>
              </w:rPr>
              <w:t>Этапы</w:t>
            </w:r>
          </w:p>
        </w:tc>
        <w:tc>
          <w:tcPr>
            <w:tcW w:w="2324" w:type="dxa"/>
            <w:tcBorders>
              <w:top w:val="single" w:sz="4" w:space="0" w:color="auto"/>
              <w:left w:val="single" w:sz="4" w:space="0" w:color="auto"/>
              <w:bottom w:val="single" w:sz="4" w:space="0" w:color="auto"/>
              <w:right w:val="single" w:sz="4" w:space="0" w:color="auto"/>
            </w:tcBorders>
          </w:tcPr>
          <w:p w:rsidR="00D34A79" w:rsidRPr="00F16127" w:rsidRDefault="00D34A79" w:rsidP="00EE16F9">
            <w:pPr>
              <w:spacing w:before="100" w:beforeAutospacing="1" w:after="100" w:afterAutospacing="1" w:line="240" w:lineRule="auto"/>
              <w:rPr>
                <w:rFonts w:ascii="Times New Roman" w:eastAsia="Calibri" w:hAnsi="Times New Roman" w:cs="Times New Roman"/>
                <w:b/>
                <w:sz w:val="24"/>
                <w:szCs w:val="24"/>
              </w:rPr>
            </w:pPr>
            <w:r w:rsidRPr="00F16127">
              <w:rPr>
                <w:rFonts w:ascii="Times New Roman" w:eastAsia="Calibri" w:hAnsi="Times New Roman" w:cs="Times New Roman"/>
                <w:b/>
                <w:sz w:val="24"/>
                <w:szCs w:val="24"/>
              </w:rPr>
              <w:t>Содержание работы</w:t>
            </w:r>
          </w:p>
        </w:tc>
        <w:tc>
          <w:tcPr>
            <w:tcW w:w="1037" w:type="dxa"/>
            <w:tcBorders>
              <w:top w:val="single" w:sz="4" w:space="0" w:color="auto"/>
              <w:left w:val="single" w:sz="4" w:space="0" w:color="auto"/>
              <w:bottom w:val="single" w:sz="4" w:space="0" w:color="auto"/>
              <w:right w:val="single" w:sz="4" w:space="0" w:color="auto"/>
            </w:tcBorders>
          </w:tcPr>
          <w:p w:rsidR="00D34A79" w:rsidRPr="00F16127" w:rsidRDefault="00D34A79" w:rsidP="00EE16F9">
            <w:pPr>
              <w:spacing w:before="100" w:beforeAutospacing="1" w:after="100" w:afterAutospacing="1" w:line="240" w:lineRule="auto"/>
              <w:rPr>
                <w:rFonts w:ascii="Times New Roman" w:eastAsia="Calibri" w:hAnsi="Times New Roman" w:cs="Times New Roman"/>
                <w:b/>
                <w:sz w:val="24"/>
                <w:szCs w:val="24"/>
              </w:rPr>
            </w:pPr>
            <w:r w:rsidRPr="00F16127">
              <w:rPr>
                <w:rFonts w:ascii="Times New Roman" w:eastAsia="Calibri" w:hAnsi="Times New Roman" w:cs="Times New Roman"/>
                <w:b/>
                <w:sz w:val="24"/>
                <w:szCs w:val="24"/>
              </w:rPr>
              <w:t>Сроки</w:t>
            </w:r>
          </w:p>
        </w:tc>
        <w:tc>
          <w:tcPr>
            <w:tcW w:w="3914" w:type="dxa"/>
            <w:tcBorders>
              <w:top w:val="single" w:sz="4" w:space="0" w:color="auto"/>
              <w:left w:val="single" w:sz="4" w:space="0" w:color="auto"/>
              <w:bottom w:val="single" w:sz="4" w:space="0" w:color="auto"/>
              <w:right w:val="single" w:sz="4" w:space="0" w:color="auto"/>
            </w:tcBorders>
          </w:tcPr>
          <w:p w:rsidR="00D34A79" w:rsidRPr="00F16127" w:rsidRDefault="00D34A79" w:rsidP="00EE16F9">
            <w:pPr>
              <w:spacing w:before="100" w:beforeAutospacing="1" w:after="100" w:afterAutospacing="1" w:line="240" w:lineRule="auto"/>
              <w:rPr>
                <w:rFonts w:ascii="Times New Roman" w:eastAsia="Calibri" w:hAnsi="Times New Roman" w:cs="Times New Roman"/>
                <w:b/>
                <w:sz w:val="24"/>
                <w:szCs w:val="24"/>
              </w:rPr>
            </w:pPr>
            <w:r w:rsidRPr="00F16127">
              <w:rPr>
                <w:rFonts w:ascii="Times New Roman" w:eastAsia="Calibri" w:hAnsi="Times New Roman" w:cs="Times New Roman"/>
                <w:b/>
                <w:sz w:val="24"/>
                <w:szCs w:val="24"/>
              </w:rPr>
              <w:t>Практическая деятельность</w:t>
            </w:r>
          </w:p>
        </w:tc>
      </w:tr>
      <w:tr w:rsidR="00D34A79" w:rsidRPr="00F16127" w:rsidTr="00D34A79">
        <w:tc>
          <w:tcPr>
            <w:tcW w:w="2472" w:type="dxa"/>
            <w:tcBorders>
              <w:top w:val="single" w:sz="4" w:space="0" w:color="auto"/>
              <w:left w:val="single" w:sz="4" w:space="0" w:color="auto"/>
              <w:bottom w:val="single" w:sz="4" w:space="0" w:color="auto"/>
              <w:right w:val="single" w:sz="4" w:space="0" w:color="auto"/>
            </w:tcBorders>
          </w:tcPr>
          <w:p w:rsidR="00D34A79" w:rsidRPr="00F16127" w:rsidRDefault="00D34A79" w:rsidP="00EE16F9">
            <w:pPr>
              <w:spacing w:before="100" w:beforeAutospacing="1" w:after="100" w:afterAutospacing="1" w:line="240" w:lineRule="auto"/>
              <w:rPr>
                <w:rFonts w:ascii="Times New Roman" w:eastAsia="Calibri" w:hAnsi="Times New Roman" w:cs="Times New Roman"/>
                <w:b/>
                <w:sz w:val="24"/>
                <w:szCs w:val="24"/>
              </w:rPr>
            </w:pPr>
            <w:r w:rsidRPr="00F16127">
              <w:rPr>
                <w:rFonts w:ascii="Times New Roman" w:eastAsia="Calibri" w:hAnsi="Times New Roman" w:cs="Times New Roman"/>
                <w:b/>
                <w:sz w:val="24"/>
                <w:szCs w:val="24"/>
              </w:rPr>
              <w:t>Диагностический</w:t>
            </w:r>
          </w:p>
        </w:tc>
        <w:tc>
          <w:tcPr>
            <w:tcW w:w="2324" w:type="dxa"/>
            <w:tcBorders>
              <w:top w:val="single" w:sz="4" w:space="0" w:color="auto"/>
              <w:left w:val="single" w:sz="4" w:space="0" w:color="auto"/>
              <w:bottom w:val="single" w:sz="4" w:space="0" w:color="auto"/>
              <w:right w:val="single" w:sz="4" w:space="0" w:color="auto"/>
            </w:tcBorders>
          </w:tcPr>
          <w:p w:rsidR="00D34A79" w:rsidRPr="00F16127" w:rsidRDefault="00D34A79" w:rsidP="00EE16F9">
            <w:pPr>
              <w:spacing w:before="100" w:beforeAutospacing="1" w:after="100" w:afterAutospacing="1"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Изучение литературы по проблеме и имеющегося опыта</w:t>
            </w:r>
          </w:p>
        </w:tc>
        <w:tc>
          <w:tcPr>
            <w:tcW w:w="1037" w:type="dxa"/>
            <w:tcBorders>
              <w:top w:val="single" w:sz="4" w:space="0" w:color="auto"/>
              <w:left w:val="single" w:sz="4" w:space="0" w:color="auto"/>
              <w:bottom w:val="single" w:sz="4" w:space="0" w:color="auto"/>
              <w:right w:val="single" w:sz="4" w:space="0" w:color="auto"/>
            </w:tcBorders>
          </w:tcPr>
          <w:p w:rsidR="00D34A79" w:rsidRPr="00F16127" w:rsidRDefault="00D34A79" w:rsidP="00EE16F9">
            <w:pPr>
              <w:spacing w:before="100" w:beforeAutospacing="1" w:after="100" w:afterAutospacing="1"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2020</w:t>
            </w:r>
            <w:r w:rsidRPr="00F16127">
              <w:rPr>
                <w:rFonts w:ascii="Times New Roman" w:eastAsia="Calibri" w:hAnsi="Times New Roman" w:cs="Times New Roman"/>
                <w:b/>
                <w:sz w:val="24"/>
                <w:szCs w:val="24"/>
              </w:rPr>
              <w:t xml:space="preserve"> – 20</w:t>
            </w:r>
            <w:r>
              <w:rPr>
                <w:rFonts w:ascii="Times New Roman" w:eastAsia="Calibri" w:hAnsi="Times New Roman" w:cs="Times New Roman"/>
                <w:b/>
                <w:sz w:val="24"/>
                <w:szCs w:val="24"/>
              </w:rPr>
              <w:t>24</w:t>
            </w:r>
            <w:r w:rsidRPr="00F16127">
              <w:rPr>
                <w:rFonts w:ascii="Times New Roman" w:eastAsia="Calibri" w:hAnsi="Times New Roman" w:cs="Times New Roman"/>
                <w:b/>
                <w:sz w:val="24"/>
                <w:szCs w:val="24"/>
              </w:rPr>
              <w:t xml:space="preserve"> год</w:t>
            </w:r>
          </w:p>
        </w:tc>
        <w:tc>
          <w:tcPr>
            <w:tcW w:w="3914" w:type="dxa"/>
            <w:tcBorders>
              <w:top w:val="single" w:sz="4" w:space="0" w:color="auto"/>
              <w:left w:val="single" w:sz="4" w:space="0" w:color="auto"/>
              <w:bottom w:val="single" w:sz="4" w:space="0" w:color="auto"/>
              <w:right w:val="single" w:sz="4" w:space="0" w:color="auto"/>
            </w:tcBorders>
          </w:tcPr>
          <w:p w:rsidR="00D34A79" w:rsidRPr="00F16127" w:rsidRDefault="00D34A79" w:rsidP="00EE16F9">
            <w:pPr>
              <w:spacing w:before="100" w:beforeAutospacing="1"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Курсы повышения  квалификации учителей.</w:t>
            </w:r>
          </w:p>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 xml:space="preserve">Изучение </w:t>
            </w:r>
            <w:proofErr w:type="spellStart"/>
            <w:proofErr w:type="gramStart"/>
            <w:r w:rsidRPr="00F16127">
              <w:rPr>
                <w:rFonts w:ascii="Times New Roman" w:eastAsia="Calibri" w:hAnsi="Times New Roman" w:cs="Times New Roman"/>
                <w:sz w:val="24"/>
                <w:szCs w:val="24"/>
              </w:rPr>
              <w:t>психолого</w:t>
            </w:r>
            <w:proofErr w:type="spellEnd"/>
            <w:r w:rsidRPr="00F16127">
              <w:rPr>
                <w:rFonts w:ascii="Times New Roman" w:eastAsia="Calibri" w:hAnsi="Times New Roman" w:cs="Times New Roman"/>
                <w:sz w:val="24"/>
                <w:szCs w:val="24"/>
              </w:rPr>
              <w:t xml:space="preserve"> – педагогической</w:t>
            </w:r>
            <w:proofErr w:type="gramEnd"/>
            <w:r w:rsidRPr="00F16127">
              <w:rPr>
                <w:rFonts w:ascii="Times New Roman" w:eastAsia="Calibri" w:hAnsi="Times New Roman" w:cs="Times New Roman"/>
                <w:sz w:val="24"/>
                <w:szCs w:val="24"/>
              </w:rPr>
              <w:t xml:space="preserve"> литературы;</w:t>
            </w:r>
          </w:p>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 xml:space="preserve"> новинок учебных пособий по предметам.</w:t>
            </w:r>
          </w:p>
        </w:tc>
      </w:tr>
      <w:tr w:rsidR="00D34A79" w:rsidRPr="00F16127" w:rsidTr="00D34A79">
        <w:tc>
          <w:tcPr>
            <w:tcW w:w="2472" w:type="dxa"/>
            <w:tcBorders>
              <w:top w:val="single" w:sz="4" w:space="0" w:color="auto"/>
              <w:left w:val="single" w:sz="4" w:space="0" w:color="auto"/>
              <w:bottom w:val="single" w:sz="4" w:space="0" w:color="auto"/>
              <w:right w:val="single" w:sz="4" w:space="0" w:color="auto"/>
            </w:tcBorders>
          </w:tcPr>
          <w:p w:rsidR="00D34A79" w:rsidRPr="00F16127" w:rsidRDefault="00D34A79" w:rsidP="00EE16F9">
            <w:pPr>
              <w:spacing w:before="100" w:beforeAutospacing="1" w:after="100" w:afterAutospacing="1" w:line="240" w:lineRule="auto"/>
              <w:rPr>
                <w:rFonts w:ascii="Times New Roman" w:eastAsia="Calibri" w:hAnsi="Times New Roman" w:cs="Times New Roman"/>
                <w:b/>
                <w:sz w:val="24"/>
                <w:szCs w:val="24"/>
              </w:rPr>
            </w:pPr>
            <w:r w:rsidRPr="00F16127">
              <w:rPr>
                <w:rFonts w:ascii="Times New Roman" w:eastAsia="Calibri" w:hAnsi="Times New Roman" w:cs="Times New Roman"/>
                <w:b/>
                <w:sz w:val="24"/>
                <w:szCs w:val="24"/>
              </w:rPr>
              <w:t>Прогностический</w:t>
            </w:r>
          </w:p>
        </w:tc>
        <w:tc>
          <w:tcPr>
            <w:tcW w:w="2324" w:type="dxa"/>
            <w:tcBorders>
              <w:top w:val="single" w:sz="4" w:space="0" w:color="auto"/>
              <w:left w:val="single" w:sz="4" w:space="0" w:color="auto"/>
              <w:bottom w:val="single" w:sz="4" w:space="0" w:color="auto"/>
              <w:right w:val="single" w:sz="4" w:space="0" w:color="auto"/>
            </w:tcBorders>
          </w:tcPr>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 xml:space="preserve">Определение целей и задач темы. </w:t>
            </w:r>
          </w:p>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Разработка системы мер, направленных на решение проблемы.</w:t>
            </w:r>
          </w:p>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 xml:space="preserve">Прогнозирование результатов </w:t>
            </w:r>
          </w:p>
        </w:tc>
        <w:tc>
          <w:tcPr>
            <w:tcW w:w="1037" w:type="dxa"/>
            <w:tcBorders>
              <w:top w:val="single" w:sz="4" w:space="0" w:color="auto"/>
              <w:left w:val="single" w:sz="4" w:space="0" w:color="auto"/>
              <w:bottom w:val="single" w:sz="4" w:space="0" w:color="auto"/>
              <w:right w:val="single" w:sz="4" w:space="0" w:color="auto"/>
            </w:tcBorders>
          </w:tcPr>
          <w:p w:rsidR="00D34A79" w:rsidRPr="00F16127" w:rsidRDefault="00D34A79" w:rsidP="00EE16F9">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2020</w:t>
            </w:r>
            <w:r w:rsidRPr="00F16127">
              <w:rPr>
                <w:rFonts w:ascii="Times New Roman" w:eastAsia="Calibri" w:hAnsi="Times New Roman" w:cs="Times New Roman"/>
                <w:b/>
                <w:sz w:val="24"/>
                <w:szCs w:val="24"/>
              </w:rPr>
              <w:t xml:space="preserve"> – 20</w:t>
            </w:r>
            <w:r>
              <w:rPr>
                <w:rFonts w:ascii="Times New Roman" w:eastAsia="Calibri" w:hAnsi="Times New Roman" w:cs="Times New Roman"/>
                <w:b/>
                <w:sz w:val="24"/>
                <w:szCs w:val="24"/>
              </w:rPr>
              <w:t>24</w:t>
            </w:r>
            <w:r w:rsidRPr="00F16127">
              <w:rPr>
                <w:rFonts w:ascii="Times New Roman" w:eastAsia="Calibri" w:hAnsi="Times New Roman" w:cs="Times New Roman"/>
                <w:b/>
                <w:sz w:val="24"/>
                <w:szCs w:val="24"/>
              </w:rPr>
              <w:t xml:space="preserve"> год</w:t>
            </w:r>
          </w:p>
        </w:tc>
        <w:tc>
          <w:tcPr>
            <w:tcW w:w="3914" w:type="dxa"/>
            <w:tcBorders>
              <w:top w:val="single" w:sz="4" w:space="0" w:color="auto"/>
              <w:left w:val="single" w:sz="4" w:space="0" w:color="auto"/>
              <w:bottom w:val="single" w:sz="4" w:space="0" w:color="auto"/>
              <w:right w:val="single" w:sz="4" w:space="0" w:color="auto"/>
            </w:tcBorders>
          </w:tcPr>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 xml:space="preserve">Участие в программе личностного роста в сообществе учителей </w:t>
            </w:r>
            <w:proofErr w:type="spellStart"/>
            <w:r>
              <w:rPr>
                <w:rFonts w:ascii="Times New Roman" w:eastAsia="Calibri" w:hAnsi="Times New Roman" w:cs="Times New Roman"/>
                <w:sz w:val="24"/>
                <w:szCs w:val="24"/>
              </w:rPr>
              <w:t>Кукморского</w:t>
            </w:r>
            <w:proofErr w:type="spellEnd"/>
            <w:r>
              <w:rPr>
                <w:rFonts w:ascii="Times New Roman" w:eastAsia="Calibri" w:hAnsi="Times New Roman" w:cs="Times New Roman"/>
                <w:sz w:val="24"/>
                <w:szCs w:val="24"/>
              </w:rPr>
              <w:t xml:space="preserve"> </w:t>
            </w:r>
            <w:r w:rsidRPr="00F16127">
              <w:rPr>
                <w:rFonts w:ascii="Times New Roman" w:eastAsia="Calibri" w:hAnsi="Times New Roman" w:cs="Times New Roman"/>
                <w:sz w:val="24"/>
                <w:szCs w:val="24"/>
              </w:rPr>
              <w:t xml:space="preserve">района, </w:t>
            </w:r>
          </w:p>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Выступления на семинарах, конференциях учителей начальных классов.</w:t>
            </w:r>
          </w:p>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Обучение на курсах овладения новыми педагогическими технологиями.</w:t>
            </w:r>
          </w:p>
        </w:tc>
      </w:tr>
      <w:tr w:rsidR="00D34A79" w:rsidRPr="00F16127" w:rsidTr="00D34A79">
        <w:tc>
          <w:tcPr>
            <w:tcW w:w="2472" w:type="dxa"/>
            <w:tcBorders>
              <w:top w:val="single" w:sz="4" w:space="0" w:color="auto"/>
              <w:left w:val="single" w:sz="4" w:space="0" w:color="auto"/>
              <w:bottom w:val="single" w:sz="4" w:space="0" w:color="auto"/>
              <w:right w:val="single" w:sz="4" w:space="0" w:color="auto"/>
            </w:tcBorders>
          </w:tcPr>
          <w:p w:rsidR="00D34A79" w:rsidRPr="00F16127" w:rsidRDefault="00D34A79" w:rsidP="00EE16F9">
            <w:pPr>
              <w:spacing w:before="100" w:beforeAutospacing="1" w:after="100" w:afterAutospacing="1" w:line="240" w:lineRule="auto"/>
              <w:rPr>
                <w:rFonts w:ascii="Times New Roman" w:eastAsia="Calibri" w:hAnsi="Times New Roman" w:cs="Times New Roman"/>
                <w:b/>
                <w:sz w:val="24"/>
                <w:szCs w:val="24"/>
              </w:rPr>
            </w:pPr>
            <w:r w:rsidRPr="00F16127">
              <w:rPr>
                <w:rFonts w:ascii="Times New Roman" w:eastAsia="Calibri" w:hAnsi="Times New Roman" w:cs="Times New Roman"/>
                <w:b/>
                <w:sz w:val="24"/>
                <w:szCs w:val="24"/>
              </w:rPr>
              <w:t>Практический</w:t>
            </w:r>
          </w:p>
        </w:tc>
        <w:tc>
          <w:tcPr>
            <w:tcW w:w="2324" w:type="dxa"/>
            <w:tcBorders>
              <w:top w:val="single" w:sz="4" w:space="0" w:color="auto"/>
              <w:left w:val="single" w:sz="4" w:space="0" w:color="auto"/>
              <w:bottom w:val="single" w:sz="4" w:space="0" w:color="auto"/>
              <w:right w:val="single" w:sz="4" w:space="0" w:color="auto"/>
            </w:tcBorders>
          </w:tcPr>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Внедрение опыта работы.</w:t>
            </w:r>
          </w:p>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Формирование методического комплекса.</w:t>
            </w:r>
          </w:p>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Корректировка работы.</w:t>
            </w:r>
          </w:p>
        </w:tc>
        <w:tc>
          <w:tcPr>
            <w:tcW w:w="1037" w:type="dxa"/>
            <w:tcBorders>
              <w:top w:val="single" w:sz="4" w:space="0" w:color="auto"/>
              <w:left w:val="single" w:sz="4" w:space="0" w:color="auto"/>
              <w:bottom w:val="single" w:sz="4" w:space="0" w:color="auto"/>
              <w:right w:val="single" w:sz="4" w:space="0" w:color="auto"/>
            </w:tcBorders>
          </w:tcPr>
          <w:p w:rsidR="00D34A79" w:rsidRPr="00F16127" w:rsidRDefault="00D34A79" w:rsidP="00EE16F9">
            <w:pPr>
              <w:spacing w:before="100" w:beforeAutospacing="1" w:after="100" w:afterAutospacing="1"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2020</w:t>
            </w:r>
            <w:r w:rsidRPr="00F16127">
              <w:rPr>
                <w:rFonts w:ascii="Times New Roman" w:eastAsia="Calibri" w:hAnsi="Times New Roman" w:cs="Times New Roman"/>
                <w:b/>
                <w:sz w:val="24"/>
                <w:szCs w:val="24"/>
              </w:rPr>
              <w:t xml:space="preserve"> – 20</w:t>
            </w:r>
            <w:r>
              <w:rPr>
                <w:rFonts w:ascii="Times New Roman" w:eastAsia="Calibri" w:hAnsi="Times New Roman" w:cs="Times New Roman"/>
                <w:b/>
                <w:sz w:val="24"/>
                <w:szCs w:val="24"/>
              </w:rPr>
              <w:t>24</w:t>
            </w:r>
            <w:r w:rsidRPr="00F16127">
              <w:rPr>
                <w:rFonts w:ascii="Times New Roman" w:eastAsia="Calibri" w:hAnsi="Times New Roman" w:cs="Times New Roman"/>
                <w:b/>
                <w:sz w:val="24"/>
                <w:szCs w:val="24"/>
              </w:rPr>
              <w:t xml:space="preserve"> год</w:t>
            </w:r>
          </w:p>
          <w:p w:rsidR="00D34A79" w:rsidRPr="00F16127" w:rsidRDefault="00D34A79" w:rsidP="00EE16F9">
            <w:pPr>
              <w:spacing w:before="100" w:beforeAutospacing="1" w:after="100" w:afterAutospacing="1" w:line="240" w:lineRule="auto"/>
              <w:rPr>
                <w:rFonts w:ascii="Times New Roman" w:eastAsia="Calibri" w:hAnsi="Times New Roman" w:cs="Times New Roman"/>
                <w:sz w:val="24"/>
                <w:szCs w:val="24"/>
              </w:rPr>
            </w:pPr>
          </w:p>
        </w:tc>
        <w:tc>
          <w:tcPr>
            <w:tcW w:w="3914" w:type="dxa"/>
            <w:tcBorders>
              <w:top w:val="single" w:sz="4" w:space="0" w:color="auto"/>
              <w:left w:val="single" w:sz="4" w:space="0" w:color="auto"/>
              <w:bottom w:val="single" w:sz="4" w:space="0" w:color="auto"/>
              <w:right w:val="single" w:sz="4" w:space="0" w:color="auto"/>
            </w:tcBorders>
          </w:tcPr>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Создание рабочих программ по предметам в соответствии с требованиями ФГОС.</w:t>
            </w:r>
          </w:p>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 xml:space="preserve">Участие в </w:t>
            </w:r>
            <w:proofErr w:type="spellStart"/>
            <w:r w:rsidRPr="00F16127">
              <w:rPr>
                <w:rFonts w:ascii="Times New Roman" w:eastAsia="Calibri" w:hAnsi="Times New Roman" w:cs="Times New Roman"/>
                <w:sz w:val="24"/>
                <w:szCs w:val="24"/>
              </w:rPr>
              <w:t>вебинарах</w:t>
            </w:r>
            <w:proofErr w:type="spellEnd"/>
            <w:r w:rsidRPr="00F16127">
              <w:rPr>
                <w:rFonts w:ascii="Times New Roman" w:eastAsia="Calibri" w:hAnsi="Times New Roman" w:cs="Times New Roman"/>
                <w:sz w:val="24"/>
                <w:szCs w:val="24"/>
              </w:rPr>
              <w:t xml:space="preserve"> учителей начальных классов.</w:t>
            </w:r>
          </w:p>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Участие в дискуссиях, диалогах круглых столов, проведение открытых уроков.</w:t>
            </w:r>
          </w:p>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Участие в олимпиадах, конкурсах.</w:t>
            </w:r>
          </w:p>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 xml:space="preserve">Публикации в средствах массовой </w:t>
            </w:r>
            <w:proofErr w:type="gramStart"/>
            <w:r w:rsidRPr="00F16127">
              <w:rPr>
                <w:rFonts w:ascii="Times New Roman" w:eastAsia="Calibri" w:hAnsi="Times New Roman" w:cs="Times New Roman"/>
                <w:sz w:val="24"/>
                <w:szCs w:val="24"/>
              </w:rPr>
              <w:t>информации работников образования разработок уроков</w:t>
            </w:r>
            <w:proofErr w:type="gramEnd"/>
            <w:r w:rsidRPr="00F16127">
              <w:rPr>
                <w:rFonts w:ascii="Times New Roman" w:eastAsia="Calibri" w:hAnsi="Times New Roman" w:cs="Times New Roman"/>
                <w:sz w:val="24"/>
                <w:szCs w:val="24"/>
              </w:rPr>
              <w:t xml:space="preserve"> и внеклассных мероприятий, выступлений, творческих и практических работ.</w:t>
            </w:r>
          </w:p>
        </w:tc>
      </w:tr>
      <w:tr w:rsidR="00D34A79" w:rsidRPr="00F16127" w:rsidTr="00D34A79">
        <w:tc>
          <w:tcPr>
            <w:tcW w:w="2472" w:type="dxa"/>
            <w:tcBorders>
              <w:top w:val="single" w:sz="4" w:space="0" w:color="auto"/>
              <w:left w:val="single" w:sz="4" w:space="0" w:color="auto"/>
              <w:bottom w:val="single" w:sz="4" w:space="0" w:color="auto"/>
              <w:right w:val="single" w:sz="4" w:space="0" w:color="auto"/>
            </w:tcBorders>
          </w:tcPr>
          <w:p w:rsidR="00D34A79" w:rsidRPr="00F16127" w:rsidRDefault="00D34A79" w:rsidP="00EE16F9">
            <w:pPr>
              <w:spacing w:after="0" w:line="240" w:lineRule="auto"/>
              <w:rPr>
                <w:rFonts w:ascii="Times New Roman" w:eastAsia="Calibri" w:hAnsi="Times New Roman" w:cs="Times New Roman"/>
                <w:b/>
                <w:sz w:val="24"/>
                <w:szCs w:val="24"/>
              </w:rPr>
            </w:pPr>
            <w:r w:rsidRPr="00F16127">
              <w:rPr>
                <w:rFonts w:ascii="Times New Roman" w:eastAsia="Calibri" w:hAnsi="Times New Roman" w:cs="Times New Roman"/>
                <w:b/>
                <w:sz w:val="24"/>
                <w:szCs w:val="24"/>
              </w:rPr>
              <w:t>Обобщающий</w:t>
            </w:r>
          </w:p>
        </w:tc>
        <w:tc>
          <w:tcPr>
            <w:tcW w:w="2324" w:type="dxa"/>
            <w:tcBorders>
              <w:top w:val="single" w:sz="4" w:space="0" w:color="auto"/>
              <w:left w:val="single" w:sz="4" w:space="0" w:color="auto"/>
              <w:bottom w:val="single" w:sz="4" w:space="0" w:color="auto"/>
              <w:right w:val="single" w:sz="4" w:space="0" w:color="auto"/>
            </w:tcBorders>
          </w:tcPr>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Подведение итогов.</w:t>
            </w:r>
          </w:p>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lastRenderedPageBreak/>
              <w:t>Оформление результатов работы.</w:t>
            </w:r>
          </w:p>
        </w:tc>
        <w:tc>
          <w:tcPr>
            <w:tcW w:w="1037" w:type="dxa"/>
            <w:tcBorders>
              <w:top w:val="single" w:sz="4" w:space="0" w:color="auto"/>
              <w:left w:val="single" w:sz="4" w:space="0" w:color="auto"/>
              <w:bottom w:val="single" w:sz="4" w:space="0" w:color="auto"/>
              <w:right w:val="single" w:sz="4" w:space="0" w:color="auto"/>
            </w:tcBorders>
          </w:tcPr>
          <w:p w:rsidR="00D34A79" w:rsidRPr="00F16127" w:rsidRDefault="00D34A79" w:rsidP="00EE16F9">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2020</w:t>
            </w:r>
            <w:r w:rsidRPr="00F16127">
              <w:rPr>
                <w:rFonts w:ascii="Times New Roman" w:eastAsia="Calibri" w:hAnsi="Times New Roman" w:cs="Times New Roman"/>
                <w:b/>
                <w:sz w:val="24"/>
                <w:szCs w:val="24"/>
              </w:rPr>
              <w:t>-</w:t>
            </w:r>
            <w:r w:rsidRPr="00F16127">
              <w:rPr>
                <w:rFonts w:ascii="Times New Roman" w:eastAsia="Calibri" w:hAnsi="Times New Roman" w:cs="Times New Roman"/>
                <w:b/>
                <w:sz w:val="24"/>
                <w:szCs w:val="24"/>
              </w:rPr>
              <w:lastRenderedPageBreak/>
              <w:t>20</w:t>
            </w:r>
            <w:r>
              <w:rPr>
                <w:rFonts w:ascii="Times New Roman" w:eastAsia="Calibri" w:hAnsi="Times New Roman" w:cs="Times New Roman"/>
                <w:b/>
                <w:sz w:val="24"/>
                <w:szCs w:val="24"/>
              </w:rPr>
              <w:t>24</w:t>
            </w:r>
            <w:r w:rsidRPr="00F16127">
              <w:rPr>
                <w:rFonts w:ascii="Times New Roman" w:eastAsia="Calibri" w:hAnsi="Times New Roman" w:cs="Times New Roman"/>
                <w:b/>
                <w:sz w:val="24"/>
                <w:szCs w:val="24"/>
              </w:rPr>
              <w:t xml:space="preserve"> год</w:t>
            </w:r>
          </w:p>
        </w:tc>
        <w:tc>
          <w:tcPr>
            <w:tcW w:w="3914" w:type="dxa"/>
            <w:tcBorders>
              <w:top w:val="single" w:sz="4" w:space="0" w:color="auto"/>
              <w:left w:val="single" w:sz="4" w:space="0" w:color="auto"/>
              <w:bottom w:val="single" w:sz="4" w:space="0" w:color="auto"/>
              <w:right w:val="single" w:sz="4" w:space="0" w:color="auto"/>
            </w:tcBorders>
          </w:tcPr>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lastRenderedPageBreak/>
              <w:t xml:space="preserve">Результативность участия в </w:t>
            </w:r>
            <w:r w:rsidRPr="00F16127">
              <w:rPr>
                <w:rFonts w:ascii="Times New Roman" w:eastAsia="Calibri" w:hAnsi="Times New Roman" w:cs="Times New Roman"/>
                <w:sz w:val="24"/>
                <w:szCs w:val="24"/>
              </w:rPr>
              <w:lastRenderedPageBreak/>
              <w:t>муниципальных, республиканских и всероссийских конкурсах, конференциях, турнирах, олимпиадах.</w:t>
            </w:r>
          </w:p>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Консультативная помощь учителям и учащимся.</w:t>
            </w:r>
          </w:p>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Анализ методов, форм, способов деятельности по теме самообразования. Подведение итогов.</w:t>
            </w:r>
          </w:p>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Создание и пополнение «банка проектов и исследовательских работ»</w:t>
            </w:r>
          </w:p>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 xml:space="preserve">Ведение </w:t>
            </w:r>
            <w:proofErr w:type="gramStart"/>
            <w:r w:rsidRPr="00F16127">
              <w:rPr>
                <w:rFonts w:ascii="Times New Roman" w:eastAsia="Calibri" w:hAnsi="Times New Roman" w:cs="Times New Roman"/>
                <w:sz w:val="24"/>
                <w:szCs w:val="24"/>
              </w:rPr>
              <w:t>профессионального</w:t>
            </w:r>
            <w:proofErr w:type="gramEnd"/>
            <w:r w:rsidRPr="00F16127">
              <w:rPr>
                <w:rFonts w:ascii="Times New Roman" w:eastAsia="Calibri" w:hAnsi="Times New Roman" w:cs="Times New Roman"/>
                <w:sz w:val="24"/>
                <w:szCs w:val="24"/>
              </w:rPr>
              <w:t xml:space="preserve"> </w:t>
            </w:r>
            <w:proofErr w:type="spellStart"/>
            <w:r w:rsidRPr="00F16127">
              <w:rPr>
                <w:rFonts w:ascii="Times New Roman" w:eastAsia="Calibri" w:hAnsi="Times New Roman" w:cs="Times New Roman"/>
                <w:sz w:val="24"/>
                <w:szCs w:val="24"/>
              </w:rPr>
              <w:t>портфолио</w:t>
            </w:r>
            <w:proofErr w:type="spellEnd"/>
            <w:r w:rsidRPr="00F16127">
              <w:rPr>
                <w:rFonts w:ascii="Times New Roman" w:eastAsia="Calibri" w:hAnsi="Times New Roman" w:cs="Times New Roman"/>
                <w:sz w:val="24"/>
                <w:szCs w:val="24"/>
              </w:rPr>
              <w:t>.</w:t>
            </w:r>
          </w:p>
          <w:p w:rsidR="00D34A79" w:rsidRPr="00F16127" w:rsidRDefault="00D34A79" w:rsidP="00EE16F9">
            <w:pPr>
              <w:spacing w:after="0" w:line="240" w:lineRule="auto"/>
              <w:rPr>
                <w:rFonts w:ascii="Times New Roman" w:eastAsia="Calibri" w:hAnsi="Times New Roman" w:cs="Times New Roman"/>
                <w:sz w:val="24"/>
                <w:szCs w:val="24"/>
              </w:rPr>
            </w:pPr>
            <w:r w:rsidRPr="00F16127">
              <w:rPr>
                <w:rFonts w:ascii="Times New Roman" w:eastAsia="Calibri" w:hAnsi="Times New Roman" w:cs="Times New Roman"/>
                <w:sz w:val="24"/>
                <w:szCs w:val="24"/>
              </w:rPr>
              <w:t>Оформление результатов работы.</w:t>
            </w:r>
          </w:p>
        </w:tc>
      </w:tr>
    </w:tbl>
    <w:p w:rsidR="007A1948" w:rsidRPr="003E0861" w:rsidRDefault="007A1948" w:rsidP="004C0692">
      <w:pPr>
        <w:spacing w:after="0" w:line="240" w:lineRule="auto"/>
        <w:jc w:val="center"/>
        <w:rPr>
          <w:rFonts w:ascii="Times New Roman" w:hAnsi="Times New Roman" w:cs="Times New Roman"/>
          <w:b/>
          <w:sz w:val="24"/>
          <w:szCs w:val="24"/>
        </w:rPr>
      </w:pPr>
    </w:p>
    <w:p w:rsidR="004C0692" w:rsidRPr="003E0861" w:rsidRDefault="004C0692" w:rsidP="004C0692">
      <w:pPr>
        <w:spacing w:after="0" w:line="240" w:lineRule="auto"/>
        <w:jc w:val="center"/>
        <w:rPr>
          <w:rFonts w:ascii="Times New Roman" w:hAnsi="Times New Roman" w:cs="Times New Roman"/>
          <w:b/>
          <w:sz w:val="24"/>
          <w:szCs w:val="24"/>
        </w:rPr>
      </w:pPr>
    </w:p>
    <w:p w:rsidR="0072023F" w:rsidRPr="003E0861" w:rsidRDefault="0072023F" w:rsidP="00A902E4">
      <w:pPr>
        <w:spacing w:after="0" w:line="240" w:lineRule="auto"/>
        <w:rPr>
          <w:rFonts w:ascii="Times New Roman" w:hAnsi="Times New Roman" w:cs="Times New Roman"/>
          <w:sz w:val="24"/>
          <w:szCs w:val="24"/>
        </w:rPr>
      </w:pPr>
    </w:p>
    <w:sectPr w:rsidR="0072023F" w:rsidRPr="003E0861" w:rsidSect="00F347F9">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Symbol" w:hAnsi="Symbol" w:cs="Symbol"/>
        <w:b/>
        <w:color w:val="000000"/>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3"/>
    <w:multiLevelType w:val="singleLevel"/>
    <w:tmpl w:val="00000003"/>
    <w:name w:val="WW8Num3"/>
    <w:lvl w:ilvl="0">
      <w:start w:val="1"/>
      <w:numFmt w:val="bullet"/>
      <w:lvlText w:val=""/>
      <w:lvlJc w:val="left"/>
      <w:pPr>
        <w:tabs>
          <w:tab w:val="num" w:pos="0"/>
        </w:tabs>
        <w:ind w:left="1440" w:hanging="360"/>
      </w:pPr>
      <w:rPr>
        <w:rFonts w:ascii="Symbol" w:hAnsi="Symbol"/>
        <w:color w:val="000000"/>
        <w:sz w:val="28"/>
        <w:szCs w:val="28"/>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8"/>
        <w:szCs w:val="28"/>
      </w:rPr>
    </w:lvl>
  </w:abstractNum>
  <w:abstractNum w:abstractNumId="3">
    <w:nsid w:val="0AA6395F"/>
    <w:multiLevelType w:val="hybridMultilevel"/>
    <w:tmpl w:val="778C9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1320B2"/>
    <w:multiLevelType w:val="multilevel"/>
    <w:tmpl w:val="F8ACA8D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2EA11023"/>
    <w:multiLevelType w:val="hybridMultilevel"/>
    <w:tmpl w:val="7E4833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2013E5"/>
    <w:multiLevelType w:val="multilevel"/>
    <w:tmpl w:val="E68898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4CFD5D95"/>
    <w:multiLevelType w:val="hybridMultilevel"/>
    <w:tmpl w:val="F5102F28"/>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4D753BF4"/>
    <w:multiLevelType w:val="hybridMultilevel"/>
    <w:tmpl w:val="718461B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587829F4"/>
    <w:multiLevelType w:val="multilevel"/>
    <w:tmpl w:val="794A6E4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6DA05BA3"/>
    <w:multiLevelType w:val="multilevel"/>
    <w:tmpl w:val="A8D2017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76126A3B"/>
    <w:multiLevelType w:val="hybridMultilevel"/>
    <w:tmpl w:val="406A6D8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77B41046"/>
    <w:multiLevelType w:val="hybridMultilevel"/>
    <w:tmpl w:val="175465D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7B500031"/>
    <w:multiLevelType w:val="hybridMultilevel"/>
    <w:tmpl w:val="F070855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DB4283A"/>
    <w:multiLevelType w:val="hybridMultilevel"/>
    <w:tmpl w:val="D94249E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0"/>
  </w:num>
  <w:num w:numId="4">
    <w:abstractNumId w:val="4"/>
  </w:num>
  <w:num w:numId="5">
    <w:abstractNumId w:val="12"/>
  </w:num>
  <w:num w:numId="6">
    <w:abstractNumId w:val="14"/>
  </w:num>
  <w:num w:numId="7">
    <w:abstractNumId w:val="9"/>
  </w:num>
  <w:num w:numId="8">
    <w:abstractNumId w:val="11"/>
  </w:num>
  <w:num w:numId="9">
    <w:abstractNumId w:val="6"/>
  </w:num>
  <w:num w:numId="10">
    <w:abstractNumId w:val="5"/>
  </w:num>
  <w:num w:numId="11">
    <w:abstractNumId w:val="7"/>
  </w:num>
  <w:num w:numId="12">
    <w:abstractNumId w:val="1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8624BA"/>
    <w:rsid w:val="00032592"/>
    <w:rsid w:val="00035658"/>
    <w:rsid w:val="00041F17"/>
    <w:rsid w:val="0006336D"/>
    <w:rsid w:val="000E089F"/>
    <w:rsid w:val="00106AB5"/>
    <w:rsid w:val="00150B3A"/>
    <w:rsid w:val="001B4011"/>
    <w:rsid w:val="001D20DB"/>
    <w:rsid w:val="002169DE"/>
    <w:rsid w:val="00225BCA"/>
    <w:rsid w:val="002817B3"/>
    <w:rsid w:val="002827DA"/>
    <w:rsid w:val="00293F76"/>
    <w:rsid w:val="002B49BB"/>
    <w:rsid w:val="003B7F24"/>
    <w:rsid w:val="003D1276"/>
    <w:rsid w:val="003D5957"/>
    <w:rsid w:val="003E0861"/>
    <w:rsid w:val="00404777"/>
    <w:rsid w:val="00443317"/>
    <w:rsid w:val="0047528F"/>
    <w:rsid w:val="004938A5"/>
    <w:rsid w:val="0049705B"/>
    <w:rsid w:val="004B480B"/>
    <w:rsid w:val="004C0692"/>
    <w:rsid w:val="004C08CA"/>
    <w:rsid w:val="004D1297"/>
    <w:rsid w:val="004D404D"/>
    <w:rsid w:val="00527C88"/>
    <w:rsid w:val="00542FD2"/>
    <w:rsid w:val="005B5FA1"/>
    <w:rsid w:val="005C3526"/>
    <w:rsid w:val="005F61DB"/>
    <w:rsid w:val="00620995"/>
    <w:rsid w:val="00624639"/>
    <w:rsid w:val="00647B35"/>
    <w:rsid w:val="006569D0"/>
    <w:rsid w:val="006C57D8"/>
    <w:rsid w:val="006E77FC"/>
    <w:rsid w:val="0072023F"/>
    <w:rsid w:val="00734416"/>
    <w:rsid w:val="0074481D"/>
    <w:rsid w:val="00746428"/>
    <w:rsid w:val="007A1948"/>
    <w:rsid w:val="007B31AB"/>
    <w:rsid w:val="007E495D"/>
    <w:rsid w:val="007E7B6D"/>
    <w:rsid w:val="00822FD5"/>
    <w:rsid w:val="008410CF"/>
    <w:rsid w:val="00842465"/>
    <w:rsid w:val="008624BA"/>
    <w:rsid w:val="00945883"/>
    <w:rsid w:val="00995648"/>
    <w:rsid w:val="009A2F1F"/>
    <w:rsid w:val="009E2791"/>
    <w:rsid w:val="00A64608"/>
    <w:rsid w:val="00A7187F"/>
    <w:rsid w:val="00A76415"/>
    <w:rsid w:val="00A902E4"/>
    <w:rsid w:val="00A9065D"/>
    <w:rsid w:val="00A95DA5"/>
    <w:rsid w:val="00AD1A98"/>
    <w:rsid w:val="00AE2A8E"/>
    <w:rsid w:val="00B20201"/>
    <w:rsid w:val="00B20A10"/>
    <w:rsid w:val="00B5314A"/>
    <w:rsid w:val="00B811F5"/>
    <w:rsid w:val="00B867D1"/>
    <w:rsid w:val="00B91119"/>
    <w:rsid w:val="00BC03E4"/>
    <w:rsid w:val="00BE32D2"/>
    <w:rsid w:val="00C56812"/>
    <w:rsid w:val="00C56D55"/>
    <w:rsid w:val="00CA6361"/>
    <w:rsid w:val="00CC2578"/>
    <w:rsid w:val="00D34A79"/>
    <w:rsid w:val="00D35096"/>
    <w:rsid w:val="00D648A6"/>
    <w:rsid w:val="00D6660E"/>
    <w:rsid w:val="00DB7A67"/>
    <w:rsid w:val="00DD72A0"/>
    <w:rsid w:val="00DE626E"/>
    <w:rsid w:val="00E34DAC"/>
    <w:rsid w:val="00E54A57"/>
    <w:rsid w:val="00E670B6"/>
    <w:rsid w:val="00E76102"/>
    <w:rsid w:val="00ED20B5"/>
    <w:rsid w:val="00EE0ACA"/>
    <w:rsid w:val="00F152B1"/>
    <w:rsid w:val="00F24DE6"/>
    <w:rsid w:val="00F345B5"/>
    <w:rsid w:val="00F347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4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24BA"/>
    <w:pPr>
      <w:ind w:left="720"/>
      <w:contextualSpacing/>
    </w:pPr>
  </w:style>
  <w:style w:type="table" w:styleId="a4">
    <w:name w:val="Table Grid"/>
    <w:basedOn w:val="a1"/>
    <w:uiPriority w:val="39"/>
    <w:rsid w:val="008624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link w:val="a6"/>
    <w:qFormat/>
    <w:rsid w:val="008624BA"/>
    <w:pPr>
      <w:spacing w:after="0" w:line="240" w:lineRule="auto"/>
      <w:jc w:val="center"/>
    </w:pPr>
    <w:rPr>
      <w:rFonts w:ascii="Times New Roman" w:eastAsia="Times New Roman" w:hAnsi="Times New Roman" w:cs="Times New Roman"/>
      <w:i/>
      <w:iCs/>
      <w:sz w:val="36"/>
      <w:szCs w:val="24"/>
    </w:rPr>
  </w:style>
  <w:style w:type="character" w:customStyle="1" w:styleId="a6">
    <w:name w:val="Название Знак"/>
    <w:basedOn w:val="a0"/>
    <w:link w:val="a5"/>
    <w:rsid w:val="008624BA"/>
    <w:rPr>
      <w:rFonts w:ascii="Times New Roman" w:eastAsia="Times New Roman" w:hAnsi="Times New Roman" w:cs="Times New Roman"/>
      <w:i/>
      <w:iCs/>
      <w:sz w:val="36"/>
      <w:szCs w:val="24"/>
    </w:rPr>
  </w:style>
  <w:style w:type="character" w:styleId="a7">
    <w:name w:val="Hyperlink"/>
    <w:uiPriority w:val="99"/>
    <w:unhideWhenUsed/>
    <w:rsid w:val="005C3526"/>
    <w:rPr>
      <w:color w:val="0000FF"/>
      <w:u w:val="single"/>
    </w:rPr>
  </w:style>
  <w:style w:type="paragraph" w:customStyle="1" w:styleId="ConsPlusNonformat">
    <w:name w:val="ConsPlusNonformat"/>
    <w:uiPriority w:val="99"/>
    <w:rsid w:val="004D129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8">
    <w:name w:val="FollowedHyperlink"/>
    <w:basedOn w:val="a0"/>
    <w:uiPriority w:val="99"/>
    <w:semiHidden/>
    <w:unhideWhenUsed/>
    <w:rsid w:val="00A76415"/>
    <w:rPr>
      <w:color w:val="800080" w:themeColor="followedHyperlink"/>
      <w:u w:val="single"/>
    </w:rPr>
  </w:style>
  <w:style w:type="paragraph" w:styleId="a9">
    <w:name w:val="Subtitle"/>
    <w:basedOn w:val="a"/>
    <w:link w:val="aa"/>
    <w:qFormat/>
    <w:rsid w:val="00293F76"/>
    <w:pPr>
      <w:spacing w:after="0" w:line="240" w:lineRule="auto"/>
      <w:jc w:val="center"/>
    </w:pPr>
    <w:rPr>
      <w:rFonts w:ascii="Times New Roman" w:eastAsia="Times New Roman" w:hAnsi="Times New Roman" w:cs="Times New Roman"/>
      <w:sz w:val="36"/>
      <w:szCs w:val="24"/>
      <w:lang w:eastAsia="ru-RU"/>
    </w:rPr>
  </w:style>
  <w:style w:type="character" w:customStyle="1" w:styleId="aa">
    <w:name w:val="Подзаголовок Знак"/>
    <w:basedOn w:val="a0"/>
    <w:link w:val="a9"/>
    <w:rsid w:val="00293F76"/>
    <w:rPr>
      <w:rFonts w:ascii="Times New Roman" w:eastAsia="Times New Roman" w:hAnsi="Times New Roman" w:cs="Times New Roman"/>
      <w:sz w:val="36"/>
      <w:szCs w:val="24"/>
      <w:lang w:eastAsia="ru-RU"/>
    </w:rPr>
  </w:style>
  <w:style w:type="character" w:styleId="ab">
    <w:name w:val="Emphasis"/>
    <w:uiPriority w:val="20"/>
    <w:qFormat/>
    <w:rsid w:val="00D34A79"/>
    <w:rPr>
      <w:i/>
      <w:iCs/>
    </w:rPr>
  </w:style>
  <w:style w:type="paragraph" w:styleId="ac">
    <w:name w:val="Balloon Text"/>
    <w:basedOn w:val="a"/>
    <w:link w:val="ad"/>
    <w:uiPriority w:val="99"/>
    <w:semiHidden/>
    <w:unhideWhenUsed/>
    <w:rsid w:val="00D34A79"/>
    <w:pPr>
      <w:spacing w:after="0" w:line="240" w:lineRule="auto"/>
    </w:pPr>
    <w:rPr>
      <w:rFonts w:ascii="Tahoma" w:eastAsiaTheme="minorEastAsia" w:hAnsi="Tahoma" w:cs="Tahoma"/>
      <w:sz w:val="16"/>
      <w:szCs w:val="16"/>
      <w:lang w:eastAsia="ru-RU"/>
    </w:rPr>
  </w:style>
  <w:style w:type="character" w:customStyle="1" w:styleId="ad">
    <w:name w:val="Текст выноски Знак"/>
    <w:basedOn w:val="a0"/>
    <w:link w:val="ac"/>
    <w:uiPriority w:val="99"/>
    <w:semiHidden/>
    <w:rsid w:val="00D34A79"/>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9064890">
      <w:bodyDiv w:val="1"/>
      <w:marLeft w:val="0"/>
      <w:marRight w:val="0"/>
      <w:marTop w:val="0"/>
      <w:marBottom w:val="0"/>
      <w:divBdr>
        <w:top w:val="none" w:sz="0" w:space="0" w:color="auto"/>
        <w:left w:val="none" w:sz="0" w:space="0" w:color="auto"/>
        <w:bottom w:val="none" w:sz="0" w:space="0" w:color="auto"/>
        <w:right w:val="none" w:sz="0" w:space="0" w:color="auto"/>
      </w:divBdr>
    </w:div>
    <w:div w:id="240215758">
      <w:bodyDiv w:val="1"/>
      <w:marLeft w:val="0"/>
      <w:marRight w:val="0"/>
      <w:marTop w:val="0"/>
      <w:marBottom w:val="0"/>
      <w:divBdr>
        <w:top w:val="none" w:sz="0" w:space="0" w:color="auto"/>
        <w:left w:val="none" w:sz="0" w:space="0" w:color="auto"/>
        <w:bottom w:val="none" w:sz="0" w:space="0" w:color="auto"/>
        <w:right w:val="none" w:sz="0" w:space="0" w:color="auto"/>
      </w:divBdr>
    </w:div>
    <w:div w:id="294411208">
      <w:bodyDiv w:val="1"/>
      <w:marLeft w:val="0"/>
      <w:marRight w:val="0"/>
      <w:marTop w:val="0"/>
      <w:marBottom w:val="0"/>
      <w:divBdr>
        <w:top w:val="none" w:sz="0" w:space="0" w:color="auto"/>
        <w:left w:val="none" w:sz="0" w:space="0" w:color="auto"/>
        <w:bottom w:val="none" w:sz="0" w:space="0" w:color="auto"/>
        <w:right w:val="none" w:sz="0" w:space="0" w:color="auto"/>
      </w:divBdr>
    </w:div>
    <w:div w:id="398136653">
      <w:bodyDiv w:val="1"/>
      <w:marLeft w:val="0"/>
      <w:marRight w:val="0"/>
      <w:marTop w:val="0"/>
      <w:marBottom w:val="0"/>
      <w:divBdr>
        <w:top w:val="none" w:sz="0" w:space="0" w:color="auto"/>
        <w:left w:val="none" w:sz="0" w:space="0" w:color="auto"/>
        <w:bottom w:val="none" w:sz="0" w:space="0" w:color="auto"/>
        <w:right w:val="none" w:sz="0" w:space="0" w:color="auto"/>
      </w:divBdr>
    </w:div>
    <w:div w:id="488406107">
      <w:bodyDiv w:val="1"/>
      <w:marLeft w:val="0"/>
      <w:marRight w:val="0"/>
      <w:marTop w:val="0"/>
      <w:marBottom w:val="0"/>
      <w:divBdr>
        <w:top w:val="none" w:sz="0" w:space="0" w:color="auto"/>
        <w:left w:val="none" w:sz="0" w:space="0" w:color="auto"/>
        <w:bottom w:val="none" w:sz="0" w:space="0" w:color="auto"/>
        <w:right w:val="none" w:sz="0" w:space="0" w:color="auto"/>
      </w:divBdr>
    </w:div>
    <w:div w:id="542793369">
      <w:bodyDiv w:val="1"/>
      <w:marLeft w:val="0"/>
      <w:marRight w:val="0"/>
      <w:marTop w:val="0"/>
      <w:marBottom w:val="0"/>
      <w:divBdr>
        <w:top w:val="none" w:sz="0" w:space="0" w:color="auto"/>
        <w:left w:val="none" w:sz="0" w:space="0" w:color="auto"/>
        <w:bottom w:val="none" w:sz="0" w:space="0" w:color="auto"/>
        <w:right w:val="none" w:sz="0" w:space="0" w:color="auto"/>
      </w:divBdr>
    </w:div>
    <w:div w:id="681512570">
      <w:bodyDiv w:val="1"/>
      <w:marLeft w:val="0"/>
      <w:marRight w:val="0"/>
      <w:marTop w:val="0"/>
      <w:marBottom w:val="0"/>
      <w:divBdr>
        <w:top w:val="none" w:sz="0" w:space="0" w:color="auto"/>
        <w:left w:val="none" w:sz="0" w:space="0" w:color="auto"/>
        <w:bottom w:val="none" w:sz="0" w:space="0" w:color="auto"/>
        <w:right w:val="none" w:sz="0" w:space="0" w:color="auto"/>
      </w:divBdr>
    </w:div>
    <w:div w:id="820076565">
      <w:bodyDiv w:val="1"/>
      <w:marLeft w:val="0"/>
      <w:marRight w:val="0"/>
      <w:marTop w:val="0"/>
      <w:marBottom w:val="0"/>
      <w:divBdr>
        <w:top w:val="none" w:sz="0" w:space="0" w:color="auto"/>
        <w:left w:val="none" w:sz="0" w:space="0" w:color="auto"/>
        <w:bottom w:val="none" w:sz="0" w:space="0" w:color="auto"/>
        <w:right w:val="none" w:sz="0" w:space="0" w:color="auto"/>
      </w:divBdr>
    </w:div>
    <w:div w:id="886837117">
      <w:bodyDiv w:val="1"/>
      <w:marLeft w:val="0"/>
      <w:marRight w:val="0"/>
      <w:marTop w:val="0"/>
      <w:marBottom w:val="0"/>
      <w:divBdr>
        <w:top w:val="none" w:sz="0" w:space="0" w:color="auto"/>
        <w:left w:val="none" w:sz="0" w:space="0" w:color="auto"/>
        <w:bottom w:val="none" w:sz="0" w:space="0" w:color="auto"/>
        <w:right w:val="none" w:sz="0" w:space="0" w:color="auto"/>
      </w:divBdr>
      <w:divsChild>
        <w:div w:id="1615210294">
          <w:marLeft w:val="120"/>
          <w:marRight w:val="120"/>
          <w:marTop w:val="0"/>
          <w:marBottom w:val="0"/>
          <w:divBdr>
            <w:top w:val="none" w:sz="0" w:space="0" w:color="auto"/>
            <w:left w:val="none" w:sz="0" w:space="0" w:color="auto"/>
            <w:bottom w:val="none" w:sz="0" w:space="0" w:color="auto"/>
            <w:right w:val="none" w:sz="0" w:space="0" w:color="auto"/>
          </w:divBdr>
          <w:divsChild>
            <w:div w:id="68113129">
              <w:marLeft w:val="0"/>
              <w:marRight w:val="0"/>
              <w:marTop w:val="0"/>
              <w:marBottom w:val="0"/>
              <w:divBdr>
                <w:top w:val="none" w:sz="0" w:space="0" w:color="auto"/>
                <w:left w:val="none" w:sz="0" w:space="0" w:color="auto"/>
                <w:bottom w:val="none" w:sz="0" w:space="0" w:color="auto"/>
                <w:right w:val="none" w:sz="0" w:space="0" w:color="auto"/>
              </w:divBdr>
            </w:div>
          </w:divsChild>
        </w:div>
        <w:div w:id="500969914">
          <w:marLeft w:val="120"/>
          <w:marRight w:val="120"/>
          <w:marTop w:val="0"/>
          <w:marBottom w:val="0"/>
          <w:divBdr>
            <w:top w:val="none" w:sz="0" w:space="0" w:color="auto"/>
            <w:left w:val="none" w:sz="0" w:space="0" w:color="auto"/>
            <w:bottom w:val="none" w:sz="0" w:space="0" w:color="auto"/>
            <w:right w:val="none" w:sz="0" w:space="0" w:color="auto"/>
          </w:divBdr>
          <w:divsChild>
            <w:div w:id="15787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9188">
      <w:bodyDiv w:val="1"/>
      <w:marLeft w:val="0"/>
      <w:marRight w:val="0"/>
      <w:marTop w:val="0"/>
      <w:marBottom w:val="0"/>
      <w:divBdr>
        <w:top w:val="none" w:sz="0" w:space="0" w:color="auto"/>
        <w:left w:val="none" w:sz="0" w:space="0" w:color="auto"/>
        <w:bottom w:val="none" w:sz="0" w:space="0" w:color="auto"/>
        <w:right w:val="none" w:sz="0" w:space="0" w:color="auto"/>
      </w:divBdr>
    </w:div>
    <w:div w:id="1053430474">
      <w:bodyDiv w:val="1"/>
      <w:marLeft w:val="0"/>
      <w:marRight w:val="0"/>
      <w:marTop w:val="0"/>
      <w:marBottom w:val="0"/>
      <w:divBdr>
        <w:top w:val="none" w:sz="0" w:space="0" w:color="auto"/>
        <w:left w:val="none" w:sz="0" w:space="0" w:color="auto"/>
        <w:bottom w:val="none" w:sz="0" w:space="0" w:color="auto"/>
        <w:right w:val="none" w:sz="0" w:space="0" w:color="auto"/>
      </w:divBdr>
    </w:div>
    <w:div w:id="1111776891">
      <w:bodyDiv w:val="1"/>
      <w:marLeft w:val="0"/>
      <w:marRight w:val="0"/>
      <w:marTop w:val="0"/>
      <w:marBottom w:val="0"/>
      <w:divBdr>
        <w:top w:val="none" w:sz="0" w:space="0" w:color="auto"/>
        <w:left w:val="none" w:sz="0" w:space="0" w:color="auto"/>
        <w:bottom w:val="none" w:sz="0" w:space="0" w:color="auto"/>
        <w:right w:val="none" w:sz="0" w:space="0" w:color="auto"/>
      </w:divBdr>
    </w:div>
    <w:div w:id="1124614122">
      <w:bodyDiv w:val="1"/>
      <w:marLeft w:val="0"/>
      <w:marRight w:val="0"/>
      <w:marTop w:val="0"/>
      <w:marBottom w:val="0"/>
      <w:divBdr>
        <w:top w:val="none" w:sz="0" w:space="0" w:color="auto"/>
        <w:left w:val="none" w:sz="0" w:space="0" w:color="auto"/>
        <w:bottom w:val="none" w:sz="0" w:space="0" w:color="auto"/>
        <w:right w:val="none" w:sz="0" w:space="0" w:color="auto"/>
      </w:divBdr>
    </w:div>
    <w:div w:id="1278558575">
      <w:bodyDiv w:val="1"/>
      <w:marLeft w:val="0"/>
      <w:marRight w:val="0"/>
      <w:marTop w:val="0"/>
      <w:marBottom w:val="0"/>
      <w:divBdr>
        <w:top w:val="none" w:sz="0" w:space="0" w:color="auto"/>
        <w:left w:val="none" w:sz="0" w:space="0" w:color="auto"/>
        <w:bottom w:val="none" w:sz="0" w:space="0" w:color="auto"/>
        <w:right w:val="none" w:sz="0" w:space="0" w:color="auto"/>
      </w:divBdr>
    </w:div>
    <w:div w:id="1296637823">
      <w:bodyDiv w:val="1"/>
      <w:marLeft w:val="0"/>
      <w:marRight w:val="0"/>
      <w:marTop w:val="0"/>
      <w:marBottom w:val="0"/>
      <w:divBdr>
        <w:top w:val="none" w:sz="0" w:space="0" w:color="auto"/>
        <w:left w:val="none" w:sz="0" w:space="0" w:color="auto"/>
        <w:bottom w:val="none" w:sz="0" w:space="0" w:color="auto"/>
        <w:right w:val="none" w:sz="0" w:space="0" w:color="auto"/>
      </w:divBdr>
    </w:div>
    <w:div w:id="1559589959">
      <w:bodyDiv w:val="1"/>
      <w:marLeft w:val="0"/>
      <w:marRight w:val="0"/>
      <w:marTop w:val="0"/>
      <w:marBottom w:val="0"/>
      <w:divBdr>
        <w:top w:val="none" w:sz="0" w:space="0" w:color="auto"/>
        <w:left w:val="none" w:sz="0" w:space="0" w:color="auto"/>
        <w:bottom w:val="none" w:sz="0" w:space="0" w:color="auto"/>
        <w:right w:val="none" w:sz="0" w:space="0" w:color="auto"/>
      </w:divBdr>
    </w:div>
    <w:div w:id="1570993139">
      <w:bodyDiv w:val="1"/>
      <w:marLeft w:val="0"/>
      <w:marRight w:val="0"/>
      <w:marTop w:val="0"/>
      <w:marBottom w:val="0"/>
      <w:divBdr>
        <w:top w:val="none" w:sz="0" w:space="0" w:color="auto"/>
        <w:left w:val="none" w:sz="0" w:space="0" w:color="auto"/>
        <w:bottom w:val="none" w:sz="0" w:space="0" w:color="auto"/>
        <w:right w:val="none" w:sz="0" w:space="0" w:color="auto"/>
      </w:divBdr>
    </w:div>
    <w:div w:id="1799764141">
      <w:bodyDiv w:val="1"/>
      <w:marLeft w:val="0"/>
      <w:marRight w:val="0"/>
      <w:marTop w:val="0"/>
      <w:marBottom w:val="0"/>
      <w:divBdr>
        <w:top w:val="none" w:sz="0" w:space="0" w:color="auto"/>
        <w:left w:val="none" w:sz="0" w:space="0" w:color="auto"/>
        <w:bottom w:val="none" w:sz="0" w:space="0" w:color="auto"/>
        <w:right w:val="none" w:sz="0" w:space="0" w:color="auto"/>
      </w:divBdr>
    </w:div>
    <w:div w:id="1926306785">
      <w:bodyDiv w:val="1"/>
      <w:marLeft w:val="0"/>
      <w:marRight w:val="0"/>
      <w:marTop w:val="0"/>
      <w:marBottom w:val="0"/>
      <w:divBdr>
        <w:top w:val="none" w:sz="0" w:space="0" w:color="auto"/>
        <w:left w:val="none" w:sz="0" w:space="0" w:color="auto"/>
        <w:bottom w:val="none" w:sz="0" w:space="0" w:color="auto"/>
        <w:right w:val="none" w:sz="0" w:space="0" w:color="auto"/>
      </w:divBdr>
    </w:div>
    <w:div w:id="207758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5C8E44-1048-45AE-A788-256FD7D9B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1906</Words>
  <Characters>10867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ICL</dc:creator>
  <cp:lastModifiedBy>user</cp:lastModifiedBy>
  <cp:revision>4</cp:revision>
  <cp:lastPrinted>2021-10-01T18:47:00Z</cp:lastPrinted>
  <dcterms:created xsi:type="dcterms:W3CDTF">2021-10-06T20:16:00Z</dcterms:created>
  <dcterms:modified xsi:type="dcterms:W3CDTF">2021-10-06T20:18:00Z</dcterms:modified>
</cp:coreProperties>
</file>